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0.9.0 -->
  <w:body>
    <w:p>
      <w:pPr>
        <w:spacing w:before="0" w:after="0"/>
        <w:jc w:val="center"/>
      </w:pPr>
      <w:r>
        <w:rPr>
          <w:b/>
          <w:bCs/>
        </w:rPr>
        <w:t>Counseling Tips</w:t>
      </w:r>
      <w:r>
        <w:rPr>
          <w:b/>
          <w:bCs/>
        </w:rPr>
        <w:t xml:space="preserve"> — </w:t>
      </w:r>
      <w:r>
        <w:rPr>
          <w:b/>
          <w:bCs/>
        </w:rPr>
        <w:t>January</w:t>
      </w:r>
      <w:r>
        <w:rPr>
          <w:b/>
          <w:bCs/>
        </w:rPr>
        <w:t xml:space="preserve"> 202</w:t>
      </w:r>
      <w:r>
        <w:rPr>
          <w:b/>
          <w:bCs/>
        </w:rPr>
        <w:t>2</w:t>
      </w:r>
    </w:p>
    <w:p>
      <w:pPr>
        <w:spacing w:before="0" w:after="0"/>
        <w:jc w:val="center"/>
      </w:pPr>
      <w:r>
        <w:rPr>
          <w:b/>
          <w:bCs/>
        </w:rPr>
        <w:t xml:space="preserve">What’s New </w:t>
      </w:r>
      <w:r>
        <w:rPr>
          <w:b/>
          <w:bCs/>
        </w:rPr>
        <w:t xml:space="preserve">for Medicare </w:t>
      </w:r>
      <w:r>
        <w:rPr>
          <w:b/>
          <w:bCs/>
        </w:rPr>
        <w:t>in 2022?</w:t>
      </w:r>
    </w:p>
    <w:p>
      <w:pPr>
        <w:spacing w:before="0" w:after="0"/>
      </w:pPr>
    </w:p>
    <w:p>
      <w:pPr>
        <w:spacing w:before="0" w:after="0"/>
      </w:pPr>
      <w:r>
        <w:rPr>
          <w:b/>
          <w:bCs/>
        </w:rPr>
        <w:t>1.</w:t>
      </w:r>
      <w:r>
        <w:rPr>
          <w:b/>
          <w:bCs/>
        </w:rPr>
        <w:t xml:space="preserve"> </w:t>
      </w:r>
      <w:r>
        <w:rPr>
          <w:b/>
          <w:bCs/>
        </w:rPr>
        <w:t>Have costs for Medicare Part A (hospital insurance) changed in 202</w:t>
      </w:r>
      <w:r>
        <w:rPr>
          <w:b/>
          <w:bCs/>
        </w:rPr>
        <w:t>2</w:t>
      </w:r>
      <w:r>
        <w:rPr>
          <w:b/>
          <w:bCs/>
        </w:rPr>
        <w:t>?</w:t>
      </w:r>
    </w:p>
    <w:p>
      <w:pPr>
        <w:spacing w:before="0" w:after="0"/>
      </w:pPr>
      <w:r>
        <w:t xml:space="preserve">Yes, the costs associated with Part A are different this year. Remember, Medicare Part A covers inpatient hospital services, skilled nursing facility services, home health care, and hospice. Look through your 2022 </w:t>
      </w:r>
      <w:r>
        <w:rPr>
          <w:i/>
          <w:iCs/>
        </w:rPr>
        <w:t xml:space="preserve">Medicare &amp; </w:t>
      </w:r>
      <w:r>
        <w:rPr>
          <w:i/>
          <w:iCs/>
        </w:rPr>
        <w:t>You</w:t>
      </w:r>
      <w:r>
        <w:rPr>
          <w:i/>
          <w:iCs/>
        </w:rPr>
        <w:t xml:space="preserve"> </w:t>
      </w:r>
      <w:r>
        <w:t>handbook to understand Part A-covered services. The following chart shows costs last year compared to this year.</w:t>
      </w:r>
    </w:p>
    <w:p>
      <w:pPr>
        <w:spacing w:before="0" w:after="0"/>
      </w:pPr>
    </w:p>
    <w:tbl>
      <w:tblPr>
        <w:tblW w:w="10305" w:type="dxa"/>
        <w:tblInd w:w="90" w:type="dxa"/>
        <w:tblCellMar>
          <w:top w:w="0" w:type="dxa"/>
          <w:left w:w="0" w:type="dxa"/>
          <w:bottom w:w="0" w:type="dxa"/>
          <w:right w:w="0" w:type="dxa"/>
        </w:tblCellMar>
      </w:tblPr>
      <w:tblGrid>
        <w:gridCol w:w="2053"/>
        <w:gridCol w:w="4066"/>
        <w:gridCol w:w="4186"/>
      </w:tblGrid>
      <w:tr>
        <w:tblPrEx>
          <w:tblW w:w="10305" w:type="dxa"/>
          <w:tblInd w:w="90" w:type="dxa"/>
          <w:tblCellMar>
            <w:top w:w="0" w:type="dxa"/>
            <w:left w:w="0" w:type="dxa"/>
            <w:bottom w:w="0" w:type="dxa"/>
            <w:right w:w="0" w:type="dxa"/>
          </w:tblCellMar>
        </w:tblPrEx>
        <w:trPr>
          <w:trHeight w:val="510"/>
        </w:trPr>
        <w:tc>
          <w:tcPr>
            <w:tcW w:w="10305" w:type="dxa"/>
            <w:gridSpan w:val="3"/>
            <w:tcBorders>
              <w:top w:val="single" w:sz="6" w:space="0" w:color="000000"/>
              <w:left w:val="single" w:sz="6" w:space="0" w:color="000000"/>
              <w:bottom w:val="single" w:sz="12" w:space="0" w:color="000000"/>
              <w:right w:val="single" w:sz="6" w:space="0" w:color="000000"/>
            </w:tcBorders>
            <w:shd w:val="clear" w:color="auto" w:fill="2E821E"/>
            <w:noWrap w:val="0"/>
            <w:tcMar>
              <w:top w:w="8" w:type="dxa"/>
              <w:left w:w="8" w:type="dxa"/>
              <w:bottom w:w="15" w:type="dxa"/>
              <w:right w:w="8" w:type="dxa"/>
            </w:tcMar>
            <w:vAlign w:val="center"/>
            <w:hideMark/>
          </w:tcPr>
          <w:p>
            <w:pPr>
              <w:spacing w:before="0" w:after="0"/>
              <w:rPr>
                <w:b w:val="0"/>
                <w:bCs w:val="0"/>
                <w:i w:val="0"/>
                <w:iCs w:val="0"/>
                <w:smallCaps w:val="0"/>
                <w:color w:val="000000"/>
              </w:rPr>
            </w:pPr>
            <w:r>
              <w:rPr>
                <w:b/>
                <w:bCs/>
                <w:i w:val="0"/>
                <w:iCs w:val="0"/>
                <w:smallCaps w:val="0"/>
                <w:color w:val="FFFFFF"/>
              </w:rPr>
              <w:t>Original Medicare Part A Costs: 20</w:t>
            </w:r>
            <w:r>
              <w:rPr>
                <w:b/>
                <w:bCs/>
                <w:i w:val="0"/>
                <w:iCs w:val="0"/>
                <w:smallCaps w:val="0"/>
                <w:color w:val="FFFFFF"/>
              </w:rPr>
              <w:t>21</w:t>
            </w:r>
            <w:r>
              <w:rPr>
                <w:b/>
                <w:bCs/>
                <w:i w:val="0"/>
                <w:iCs w:val="0"/>
                <w:smallCaps w:val="0"/>
                <w:color w:val="FFFFFF"/>
              </w:rPr>
              <w:t xml:space="preserve"> vs. 202</w:t>
            </w:r>
            <w:r>
              <w:rPr>
                <w:b/>
                <w:bCs/>
                <w:i w:val="0"/>
                <w:iCs w:val="0"/>
                <w:smallCaps w:val="0"/>
                <w:color w:val="FFFFFF"/>
              </w:rPr>
              <w:t>2</w:t>
            </w:r>
            <w:r>
              <w:rPr>
                <w:b w:val="0"/>
                <w:bCs w:val="0"/>
                <w:i w:val="0"/>
                <w:iCs w:val="0"/>
                <w:smallCaps w:val="0"/>
                <w:color w:val="FFFFFF"/>
              </w:rPr>
              <w:t> </w:t>
            </w:r>
          </w:p>
        </w:tc>
      </w:tr>
      <w:tr>
        <w:tblPrEx>
          <w:tblW w:w="10305" w:type="dxa"/>
          <w:tblInd w:w="90" w:type="dxa"/>
          <w:tblCellMar>
            <w:top w:w="0" w:type="dxa"/>
            <w:left w:w="0" w:type="dxa"/>
            <w:bottom w:w="0" w:type="dxa"/>
            <w:right w:w="0" w:type="dxa"/>
          </w:tblCellMar>
        </w:tblPrEx>
        <w:trPr>
          <w:trHeight w:val="390"/>
        </w:trPr>
        <w:tc>
          <w:tcPr>
            <w:tcW w:w="2085" w:type="dxa"/>
            <w:tcBorders>
              <w:top w:val="outset" w:sz="6" w:space="0" w:color="000000"/>
              <w:left w:val="single" w:sz="6" w:space="0" w:color="000000"/>
              <w:bottom w:val="single" w:sz="12" w:space="0" w:color="000000"/>
              <w:right w:val="single" w:sz="6" w:space="0" w:color="000000"/>
            </w:tcBorders>
            <w:shd w:val="clear" w:color="auto" w:fill="FFFFFF"/>
            <w:noWrap w:val="0"/>
            <w:tcMar>
              <w:top w:w="8" w:type="dxa"/>
              <w:left w:w="8" w:type="dxa"/>
              <w:bottom w:w="15" w:type="dxa"/>
              <w:right w:w="8" w:type="dxa"/>
            </w:tcMar>
            <w:vAlign w:val="top"/>
            <w:hideMark/>
          </w:tcPr>
          <w:p>
            <w:pPr>
              <w:spacing w:before="0" w:after="0"/>
              <w:rPr>
                <w:b w:val="0"/>
                <w:bCs w:val="0"/>
                <w:i w:val="0"/>
                <w:iCs w:val="0"/>
                <w:smallCaps w:val="0"/>
                <w:color w:val="000000"/>
              </w:rPr>
            </w:pPr>
            <w:r>
              <w:rPr>
                <w:b w:val="0"/>
                <w:bCs w:val="0"/>
                <w:i w:val="0"/>
                <w:iCs w:val="0"/>
                <w:smallCaps w:val="0"/>
                <w:color w:val="000000"/>
              </w:rPr>
              <w:t> </w:t>
            </w:r>
          </w:p>
        </w:tc>
        <w:tc>
          <w:tcPr>
            <w:tcW w:w="4050" w:type="dxa"/>
            <w:tcBorders>
              <w:top w:val="outset" w:sz="6" w:space="0" w:color="000000"/>
              <w:left w:val="outset" w:sz="6" w:space="0" w:color="000000"/>
              <w:bottom w:val="single" w:sz="12" w:space="0" w:color="000000"/>
              <w:right w:val="single" w:sz="6" w:space="0" w:color="000000"/>
            </w:tcBorders>
            <w:shd w:val="clear" w:color="auto" w:fill="FFFFFF"/>
            <w:noWrap w:val="0"/>
            <w:tcMar>
              <w:top w:w="8" w:type="dxa"/>
              <w:left w:w="8" w:type="dxa"/>
              <w:bottom w:w="15" w:type="dxa"/>
              <w:right w:w="8" w:type="dxa"/>
            </w:tcMar>
            <w:vAlign w:val="center"/>
            <w:hideMark/>
          </w:tcPr>
          <w:p>
            <w:pPr>
              <w:spacing w:before="0" w:after="0"/>
              <w:ind w:left="150"/>
              <w:jc w:val="center"/>
              <w:rPr>
                <w:b w:val="0"/>
                <w:bCs w:val="0"/>
                <w:i w:val="0"/>
                <w:iCs w:val="0"/>
                <w:smallCaps w:val="0"/>
                <w:color w:val="000000"/>
              </w:rPr>
            </w:pPr>
            <w:r>
              <w:rPr>
                <w:b/>
                <w:bCs/>
                <w:i w:val="0"/>
                <w:iCs w:val="0"/>
                <w:smallCaps w:val="0"/>
                <w:color w:val="000000"/>
              </w:rPr>
              <w:t>20</w:t>
            </w:r>
            <w:r>
              <w:rPr>
                <w:b/>
                <w:bCs/>
                <w:i w:val="0"/>
                <w:iCs w:val="0"/>
                <w:smallCaps w:val="0"/>
                <w:color w:val="000000"/>
              </w:rPr>
              <w:t>21</w:t>
            </w:r>
          </w:p>
        </w:tc>
        <w:tc>
          <w:tcPr>
            <w:tcW w:w="4170" w:type="dxa"/>
            <w:tcBorders>
              <w:top w:val="outset" w:sz="6" w:space="0" w:color="000000"/>
              <w:left w:val="outset" w:sz="6" w:space="0" w:color="000000"/>
              <w:bottom w:val="single" w:sz="12" w:space="0" w:color="000000"/>
              <w:right w:val="single" w:sz="6" w:space="0" w:color="000000"/>
            </w:tcBorders>
            <w:shd w:val="clear" w:color="auto" w:fill="DFDFDF"/>
            <w:noWrap w:val="0"/>
            <w:tcMar>
              <w:top w:w="8" w:type="dxa"/>
              <w:left w:w="8" w:type="dxa"/>
              <w:bottom w:w="15" w:type="dxa"/>
              <w:right w:w="8" w:type="dxa"/>
            </w:tcMar>
            <w:vAlign w:val="center"/>
            <w:hideMark/>
          </w:tcPr>
          <w:p>
            <w:pPr>
              <w:spacing w:before="0" w:after="0"/>
              <w:ind w:left="150"/>
              <w:jc w:val="center"/>
              <w:rPr>
                <w:b w:val="0"/>
                <w:bCs w:val="0"/>
                <w:i w:val="0"/>
                <w:iCs w:val="0"/>
                <w:smallCaps w:val="0"/>
                <w:color w:val="000000"/>
              </w:rPr>
            </w:pPr>
            <w:r>
              <w:rPr>
                <w:b/>
                <w:bCs/>
                <w:i w:val="0"/>
                <w:iCs w:val="0"/>
                <w:smallCaps w:val="0"/>
                <w:color w:val="000000"/>
              </w:rPr>
              <w:t>20</w:t>
            </w:r>
            <w:r>
              <w:rPr>
                <w:b/>
                <w:bCs/>
                <w:i w:val="0"/>
                <w:iCs w:val="0"/>
                <w:smallCaps w:val="0"/>
                <w:color w:val="000000"/>
              </w:rPr>
              <w:t>2</w:t>
            </w:r>
            <w:r>
              <w:rPr>
                <w:b/>
                <w:bCs/>
                <w:i w:val="0"/>
                <w:iCs w:val="0"/>
                <w:smallCaps w:val="0"/>
                <w:color w:val="000000"/>
              </w:rPr>
              <w:t>2</w:t>
            </w:r>
          </w:p>
        </w:tc>
      </w:tr>
      <w:tr>
        <w:tblPrEx>
          <w:tblW w:w="10305" w:type="dxa"/>
          <w:tblInd w:w="90" w:type="dxa"/>
          <w:tblCellMar>
            <w:top w:w="0" w:type="dxa"/>
            <w:left w:w="0" w:type="dxa"/>
            <w:bottom w:w="0" w:type="dxa"/>
            <w:right w:w="0" w:type="dxa"/>
          </w:tblCellMar>
        </w:tblPrEx>
        <w:trPr>
          <w:trHeight w:val="720"/>
        </w:trPr>
        <w:tc>
          <w:tcPr>
            <w:tcW w:w="2085" w:type="dxa"/>
            <w:vMerge w:val="restart"/>
            <w:tcBorders>
              <w:top w:val="single" w:sz="12" w:space="0" w:color="000000"/>
              <w:left w:val="single" w:sz="6" w:space="0" w:color="000000"/>
              <w:bottom w:val="single" w:sz="6" w:space="0" w:color="000000"/>
              <w:right w:val="single" w:sz="6" w:space="0" w:color="000000"/>
            </w:tcBorders>
            <w:noWrap w:val="0"/>
            <w:tcMar>
              <w:top w:w="15" w:type="dxa"/>
              <w:left w:w="8" w:type="dxa"/>
              <w:bottom w:w="8" w:type="dxa"/>
              <w:right w:w="8" w:type="dxa"/>
            </w:tcMar>
            <w:vAlign w:val="top"/>
            <w:hideMark/>
          </w:tcPr>
          <w:p>
            <w:pPr>
              <w:spacing w:before="0" w:after="0"/>
              <w:rPr>
                <w:b w:val="0"/>
                <w:bCs w:val="0"/>
                <w:i w:val="0"/>
                <w:iCs w:val="0"/>
                <w:smallCaps w:val="0"/>
                <w:color w:val="000000"/>
              </w:rPr>
            </w:pPr>
            <w:r>
              <w:rPr>
                <w:b/>
                <w:bCs/>
                <w:i w:val="0"/>
                <w:iCs w:val="0"/>
                <w:smallCaps w:val="0"/>
                <w:color w:val="000000"/>
              </w:rPr>
              <w:t>Part A premium</w:t>
            </w:r>
            <w:r>
              <w:rPr>
                <w:b w:val="0"/>
                <w:bCs w:val="0"/>
                <w:i w:val="0"/>
                <w:iCs w:val="0"/>
                <w:smallCaps w:val="0"/>
                <w:color w:val="000000"/>
              </w:rPr>
              <w:t> </w:t>
            </w:r>
          </w:p>
        </w:tc>
        <w:tc>
          <w:tcPr>
            <w:tcW w:w="4050" w:type="dxa"/>
            <w:tcBorders>
              <w:top w:val="single" w:sz="12" w:space="0" w:color="000000"/>
              <w:left w:val="outset" w:sz="6" w:space="0" w:color="000000"/>
              <w:bottom w:val="single" w:sz="6" w:space="0" w:color="000000"/>
              <w:right w:val="single" w:sz="6" w:space="0" w:color="000000"/>
            </w:tcBorders>
            <w:noWrap w:val="0"/>
            <w:tcMar>
              <w:top w:w="15" w:type="dxa"/>
              <w:left w:w="8" w:type="dxa"/>
              <w:bottom w:w="8"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$0/month</w:t>
            </w:r>
            <w:r>
              <w:rPr>
                <w:b/>
                <w:bCs/>
                <w:i w:val="0"/>
                <w:iCs w:val="0"/>
                <w:smallCaps w:val="0"/>
                <w:color w:val="000000"/>
              </w:rPr>
              <w:t> </w:t>
            </w:r>
            <w:r>
              <w:rPr>
                <w:b w:val="0"/>
                <w:bCs w:val="0"/>
                <w:i w:val="0"/>
                <w:iCs w:val="0"/>
                <w:smallCaps w:val="0"/>
                <w:color w:val="000000"/>
              </w:rPr>
              <w:t>if you’ve worked more than 10 years</w:t>
            </w:r>
            <w:r>
              <w:rPr>
                <w:b w:val="0"/>
                <w:bCs w:val="0"/>
                <w:i w:val="0"/>
                <w:iCs w:val="0"/>
                <w:smallCaps w:val="0"/>
                <w:color w:val="000000"/>
              </w:rPr>
              <w:t> </w:t>
            </w:r>
          </w:p>
        </w:tc>
        <w:tc>
          <w:tcPr>
            <w:tcW w:w="4170" w:type="dxa"/>
            <w:tcBorders>
              <w:top w:val="single" w:sz="12" w:space="0" w:color="000000"/>
              <w:left w:val="outset" w:sz="6" w:space="0" w:color="000000"/>
              <w:bottom w:val="single" w:sz="6" w:space="0" w:color="000000"/>
              <w:right w:val="single" w:sz="6" w:space="0" w:color="000000"/>
            </w:tcBorders>
            <w:shd w:val="clear" w:color="auto" w:fill="DFDFDF"/>
            <w:noWrap w:val="0"/>
            <w:tcMar>
              <w:top w:w="15" w:type="dxa"/>
              <w:left w:w="8" w:type="dxa"/>
              <w:bottom w:w="8"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$0/month</w:t>
            </w:r>
            <w:r>
              <w:rPr>
                <w:b/>
                <w:bCs/>
                <w:i w:val="0"/>
                <w:iCs w:val="0"/>
                <w:smallCaps w:val="0"/>
                <w:color w:val="000000"/>
              </w:rPr>
              <w:t> </w:t>
            </w:r>
            <w:r>
              <w:rPr>
                <w:b w:val="0"/>
                <w:bCs w:val="0"/>
                <w:i w:val="0"/>
                <w:iCs w:val="0"/>
                <w:smallCaps w:val="0"/>
                <w:color w:val="000000"/>
              </w:rPr>
              <w:t>if you’ve worked more than 10 years</w:t>
            </w:r>
            <w:r>
              <w:rPr>
                <w:b w:val="0"/>
                <w:bCs w:val="0"/>
                <w:i w:val="0"/>
                <w:iCs w:val="0"/>
                <w:smallCaps w:val="0"/>
                <w:color w:val="000000"/>
              </w:rPr>
              <w:t> </w:t>
            </w:r>
          </w:p>
        </w:tc>
      </w:tr>
      <w:tr>
        <w:tblPrEx>
          <w:tblW w:w="10305" w:type="dxa"/>
          <w:tblInd w:w="90" w:type="dxa"/>
          <w:tblCellMar>
            <w:top w:w="0" w:type="dxa"/>
            <w:left w:w="0" w:type="dxa"/>
            <w:bottom w:w="0" w:type="dxa"/>
            <w:right w:w="0" w:type="dxa"/>
          </w:tblCellMar>
        </w:tblPrEx>
        <w:trPr>
          <w:trHeight w:val="300"/>
        </w:trPr>
        <w:tc>
          <w:tcPr>
            <w:vMerge/>
            <w:tcBorders>
              <w:top w:val="single" w:sz="12" w:space="0" w:color="000000"/>
              <w:left w:val="single" w:sz="6" w:space="0" w:color="000000"/>
              <w:bottom w:val="single" w:sz="6" w:space="0" w:color="000000"/>
              <w:right w:val="single" w:sz="6" w:space="0" w:color="000000"/>
            </w:tcBorders>
            <w:vAlign w:val="center"/>
            <w:hideMark/>
          </w:tcPr>
          <w:p>
            <w:pPr>
              <w:rPr>
                <w:b w:val="0"/>
                <w:bCs w:val="0"/>
                <w:i w:val="0"/>
                <w:iCs w:val="0"/>
                <w:smallCaps w:val="0"/>
                <w:color w:val="000000"/>
              </w:rPr>
            </w:pPr>
          </w:p>
        </w:tc>
        <w:tc>
          <w:tcPr>
            <w:tcW w:w="4050" w:type="dxa"/>
            <w:tcBorders>
              <w:top w:val="outset" w:sz="6" w:space="0" w:color="000000"/>
              <w:left w:val="outset" w:sz="6" w:space="0" w:color="000000"/>
              <w:bottom w:val="single" w:sz="6" w:space="0" w:color="000000"/>
              <w:right w:val="single" w:sz="6" w:space="0" w:color="000000"/>
            </w:tcBorders>
            <w:noWrap w:val="0"/>
            <w:tcMar>
              <w:top w:w="8" w:type="dxa"/>
              <w:left w:w="8" w:type="dxa"/>
              <w:bottom w:w="8"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$2</w:t>
            </w:r>
            <w:r>
              <w:rPr>
                <w:b/>
                <w:bCs/>
                <w:i w:val="0"/>
                <w:iCs w:val="0"/>
                <w:smallCaps w:val="0"/>
                <w:color w:val="000000"/>
              </w:rPr>
              <w:t>5</w:t>
            </w:r>
            <w:r>
              <w:rPr>
                <w:b/>
                <w:bCs/>
                <w:i w:val="0"/>
                <w:iCs w:val="0"/>
                <w:smallCaps w:val="0"/>
                <w:color w:val="000000"/>
              </w:rPr>
              <w:t>9</w:t>
            </w:r>
            <w:r>
              <w:rPr>
                <w:b/>
                <w:bCs/>
                <w:i w:val="0"/>
                <w:iCs w:val="0"/>
                <w:smallCaps w:val="0"/>
                <w:color w:val="000000"/>
              </w:rPr>
              <w:t>/month</w:t>
            </w:r>
            <w:r>
              <w:rPr>
                <w:b/>
                <w:bCs/>
                <w:i w:val="0"/>
                <w:iCs w:val="0"/>
                <w:smallCaps w:val="0"/>
                <w:color w:val="000000"/>
              </w:rPr>
              <w:t> </w:t>
            </w:r>
            <w:r>
              <w:rPr>
                <w:b w:val="0"/>
                <w:bCs w:val="0"/>
                <w:i w:val="0"/>
                <w:iCs w:val="0"/>
                <w:smallCaps w:val="0"/>
                <w:color w:val="000000"/>
              </w:rPr>
              <w:t>if you’ve worked between 7.5 and 10 years</w:t>
            </w:r>
            <w:r>
              <w:rPr>
                <w:b w:val="0"/>
                <w:bCs w:val="0"/>
                <w:i w:val="0"/>
                <w:iCs w:val="0"/>
                <w:smallCaps w:val="0"/>
                <w:color w:val="000000"/>
              </w:rPr>
              <w:t> </w:t>
            </w:r>
          </w:p>
        </w:tc>
        <w:tc>
          <w:tcPr>
            <w:tcW w:w="4170" w:type="dxa"/>
            <w:tcBorders>
              <w:top w:val="outset" w:sz="6" w:space="0" w:color="000000"/>
              <w:left w:val="outset" w:sz="6" w:space="0" w:color="000000"/>
              <w:bottom w:val="single" w:sz="6" w:space="0" w:color="000000"/>
              <w:right w:val="single" w:sz="6" w:space="0" w:color="000000"/>
            </w:tcBorders>
            <w:shd w:val="clear" w:color="auto" w:fill="DFDFDF"/>
            <w:noWrap w:val="0"/>
            <w:tcMar>
              <w:top w:w="8" w:type="dxa"/>
              <w:left w:w="8" w:type="dxa"/>
              <w:bottom w:w="8"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$2</w:t>
            </w:r>
            <w:r>
              <w:rPr>
                <w:b/>
                <w:bCs/>
                <w:i w:val="0"/>
                <w:iCs w:val="0"/>
                <w:smallCaps w:val="0"/>
                <w:color w:val="000000"/>
              </w:rPr>
              <w:t>74</w:t>
            </w:r>
            <w:r>
              <w:rPr>
                <w:b/>
                <w:bCs/>
                <w:i w:val="0"/>
                <w:iCs w:val="0"/>
                <w:smallCaps w:val="0"/>
                <w:color w:val="000000"/>
              </w:rPr>
              <w:t>/month</w:t>
            </w:r>
            <w:r>
              <w:rPr>
                <w:b/>
                <w:bCs/>
                <w:i w:val="0"/>
                <w:iCs w:val="0"/>
                <w:smallCaps w:val="0"/>
                <w:color w:val="000000"/>
              </w:rPr>
              <w:t> </w:t>
            </w:r>
            <w:r>
              <w:rPr>
                <w:b w:val="0"/>
                <w:bCs w:val="0"/>
                <w:i w:val="0"/>
                <w:iCs w:val="0"/>
                <w:smallCaps w:val="0"/>
                <w:color w:val="000000"/>
              </w:rPr>
              <w:t>if you’ve worked between 7.5 and 10 years</w:t>
            </w:r>
            <w:r>
              <w:rPr>
                <w:b w:val="0"/>
                <w:bCs w:val="0"/>
                <w:i w:val="0"/>
                <w:iCs w:val="0"/>
                <w:smallCaps w:val="0"/>
                <w:color w:val="000000"/>
              </w:rPr>
              <w:t> </w:t>
            </w:r>
          </w:p>
        </w:tc>
      </w:tr>
      <w:tr>
        <w:tblPrEx>
          <w:tblW w:w="10305" w:type="dxa"/>
          <w:tblInd w:w="90" w:type="dxa"/>
          <w:tblCellMar>
            <w:top w:w="0" w:type="dxa"/>
            <w:left w:w="0" w:type="dxa"/>
            <w:bottom w:w="0" w:type="dxa"/>
            <w:right w:w="0" w:type="dxa"/>
          </w:tblCellMar>
        </w:tblPrEx>
        <w:trPr>
          <w:trHeight w:val="840"/>
        </w:trPr>
        <w:tc>
          <w:tcPr>
            <w:vMerge/>
            <w:tcBorders>
              <w:top w:val="single" w:sz="12" w:space="0" w:color="000000"/>
              <w:left w:val="single" w:sz="6" w:space="0" w:color="000000"/>
              <w:bottom w:val="single" w:sz="6" w:space="0" w:color="000000"/>
              <w:right w:val="single" w:sz="6" w:space="0" w:color="000000"/>
            </w:tcBorders>
            <w:vAlign w:val="center"/>
            <w:hideMark/>
          </w:tcPr>
          <w:p>
            <w:pPr>
              <w:rPr>
                <w:b w:val="0"/>
                <w:bCs w:val="0"/>
                <w:i w:val="0"/>
                <w:iCs w:val="0"/>
                <w:smallCaps w:val="0"/>
                <w:color w:val="000000"/>
              </w:rPr>
            </w:pPr>
          </w:p>
        </w:tc>
        <w:tc>
          <w:tcPr>
            <w:tcW w:w="4050" w:type="dxa"/>
            <w:tcBorders>
              <w:top w:val="outset" w:sz="6" w:space="0" w:color="000000"/>
              <w:left w:val="outset" w:sz="6" w:space="0" w:color="000000"/>
              <w:bottom w:val="single" w:sz="12" w:space="0" w:color="000000"/>
              <w:right w:val="single" w:sz="6" w:space="0" w:color="000000"/>
            </w:tcBorders>
            <w:noWrap w:val="0"/>
            <w:tcMar>
              <w:top w:w="8" w:type="dxa"/>
              <w:left w:w="8" w:type="dxa"/>
              <w:bottom w:w="15"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$4</w:t>
            </w:r>
            <w:r>
              <w:rPr>
                <w:b/>
                <w:bCs/>
                <w:i w:val="0"/>
                <w:iCs w:val="0"/>
                <w:smallCaps w:val="0"/>
                <w:color w:val="000000"/>
              </w:rPr>
              <w:t>71</w:t>
            </w:r>
            <w:r>
              <w:rPr>
                <w:b/>
                <w:bCs/>
                <w:i w:val="0"/>
                <w:iCs w:val="0"/>
                <w:smallCaps w:val="0"/>
                <w:color w:val="000000"/>
              </w:rPr>
              <w:t>/month</w:t>
            </w:r>
            <w:r>
              <w:rPr>
                <w:b/>
                <w:bCs/>
                <w:i w:val="0"/>
                <w:iCs w:val="0"/>
                <w:smallCaps w:val="0"/>
                <w:color w:val="000000"/>
              </w:rPr>
              <w:t> </w:t>
            </w:r>
            <w:r>
              <w:rPr>
                <w:b w:val="0"/>
                <w:bCs w:val="0"/>
                <w:i w:val="0"/>
                <w:iCs w:val="0"/>
                <w:smallCaps w:val="0"/>
                <w:color w:val="000000"/>
              </w:rPr>
              <w:t>if you’ve worked fewer than 30 quarters (7.5 years)</w:t>
            </w:r>
            <w:r>
              <w:rPr>
                <w:b w:val="0"/>
                <w:bCs w:val="0"/>
                <w:i w:val="0"/>
                <w:iCs w:val="0"/>
                <w:smallCaps w:val="0"/>
                <w:color w:val="000000"/>
              </w:rPr>
              <w:t> </w:t>
            </w:r>
          </w:p>
        </w:tc>
        <w:tc>
          <w:tcPr>
            <w:tcW w:w="4170" w:type="dxa"/>
            <w:tcBorders>
              <w:top w:val="outset" w:sz="6" w:space="0" w:color="000000"/>
              <w:left w:val="outset" w:sz="6" w:space="0" w:color="000000"/>
              <w:bottom w:val="single" w:sz="12" w:space="0" w:color="000000"/>
              <w:right w:val="single" w:sz="6" w:space="0" w:color="000000"/>
            </w:tcBorders>
            <w:shd w:val="clear" w:color="auto" w:fill="DFDFDF"/>
            <w:noWrap w:val="0"/>
            <w:tcMar>
              <w:top w:w="8" w:type="dxa"/>
              <w:left w:w="8" w:type="dxa"/>
              <w:bottom w:w="15"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$4</w:t>
            </w:r>
            <w:r>
              <w:rPr>
                <w:b/>
                <w:bCs/>
                <w:i w:val="0"/>
                <w:iCs w:val="0"/>
                <w:smallCaps w:val="0"/>
                <w:color w:val="000000"/>
              </w:rPr>
              <w:t>99</w:t>
            </w:r>
            <w:r>
              <w:rPr>
                <w:b/>
                <w:bCs/>
                <w:i w:val="0"/>
                <w:iCs w:val="0"/>
                <w:smallCaps w:val="0"/>
                <w:color w:val="000000"/>
              </w:rPr>
              <w:t>/month</w:t>
            </w:r>
            <w:r>
              <w:rPr>
                <w:b/>
                <w:bCs/>
                <w:i w:val="0"/>
                <w:iCs w:val="0"/>
                <w:smallCaps w:val="0"/>
                <w:color w:val="000000"/>
              </w:rPr>
              <w:t> </w:t>
            </w:r>
            <w:r>
              <w:rPr>
                <w:b w:val="0"/>
                <w:bCs w:val="0"/>
                <w:i w:val="0"/>
                <w:iCs w:val="0"/>
                <w:smallCaps w:val="0"/>
                <w:color w:val="000000"/>
              </w:rPr>
              <w:t>if you’ve worked fewer than 30 quarters (7.5 years)</w:t>
            </w:r>
            <w:r>
              <w:rPr>
                <w:b w:val="0"/>
                <w:bCs w:val="0"/>
                <w:i w:val="0"/>
                <w:iCs w:val="0"/>
                <w:smallCaps w:val="0"/>
                <w:color w:val="000000"/>
              </w:rPr>
              <w:t> </w:t>
            </w:r>
          </w:p>
        </w:tc>
      </w:tr>
      <w:tr>
        <w:tblPrEx>
          <w:tblW w:w="10305" w:type="dxa"/>
          <w:tblInd w:w="90" w:type="dxa"/>
          <w:tblCellMar>
            <w:top w:w="0" w:type="dxa"/>
            <w:left w:w="0" w:type="dxa"/>
            <w:bottom w:w="0" w:type="dxa"/>
            <w:right w:w="0" w:type="dxa"/>
          </w:tblCellMar>
        </w:tblPrEx>
        <w:trPr>
          <w:trHeight w:val="585"/>
        </w:trPr>
        <w:tc>
          <w:tcPr>
            <w:tcW w:w="2085" w:type="dxa"/>
            <w:tcBorders>
              <w:top w:val="single" w:sz="12" w:space="0" w:color="000000"/>
              <w:left w:val="single" w:sz="6" w:space="0" w:color="000000"/>
              <w:bottom w:val="single" w:sz="12" w:space="0" w:color="000000"/>
              <w:right w:val="single" w:sz="6" w:space="0" w:color="000000"/>
            </w:tcBorders>
            <w:noWrap w:val="0"/>
            <w:tcMar>
              <w:top w:w="15" w:type="dxa"/>
              <w:left w:w="8" w:type="dxa"/>
              <w:bottom w:w="15" w:type="dxa"/>
              <w:right w:w="8" w:type="dxa"/>
            </w:tcMar>
            <w:vAlign w:val="top"/>
            <w:hideMark/>
          </w:tcPr>
          <w:p>
            <w:pPr>
              <w:spacing w:before="0" w:after="0"/>
              <w:rPr>
                <w:b w:val="0"/>
                <w:bCs w:val="0"/>
                <w:i w:val="0"/>
                <w:iCs w:val="0"/>
                <w:smallCaps w:val="0"/>
                <w:color w:val="000000"/>
              </w:rPr>
            </w:pPr>
            <w:r>
              <w:rPr>
                <w:b/>
                <w:bCs/>
                <w:i w:val="0"/>
                <w:iCs w:val="0"/>
                <w:smallCaps w:val="0"/>
                <w:color w:val="000000"/>
              </w:rPr>
              <w:t>Hospital deductible</w:t>
            </w:r>
            <w:r>
              <w:rPr>
                <w:b w:val="0"/>
                <w:bCs w:val="0"/>
                <w:i w:val="0"/>
                <w:iCs w:val="0"/>
                <w:smallCaps w:val="0"/>
                <w:color w:val="000000"/>
              </w:rPr>
              <w:t> </w:t>
            </w:r>
          </w:p>
        </w:tc>
        <w:tc>
          <w:tcPr>
            <w:tcW w:w="4050" w:type="dxa"/>
            <w:tcBorders>
              <w:top w:val="single" w:sz="12" w:space="0" w:color="000000"/>
              <w:left w:val="outset" w:sz="6" w:space="0" w:color="000000"/>
              <w:bottom w:val="single" w:sz="12" w:space="0" w:color="000000"/>
              <w:right w:val="single" w:sz="6" w:space="0" w:color="000000"/>
            </w:tcBorders>
            <w:noWrap w:val="0"/>
            <w:tcMar>
              <w:top w:w="15" w:type="dxa"/>
              <w:left w:w="8" w:type="dxa"/>
              <w:bottom w:w="15"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$1,</w:t>
            </w:r>
            <w:r>
              <w:rPr>
                <w:b/>
                <w:bCs/>
                <w:i w:val="0"/>
                <w:iCs w:val="0"/>
                <w:smallCaps w:val="0"/>
                <w:color w:val="000000"/>
              </w:rPr>
              <w:t>48</w:t>
            </w:r>
            <w:r>
              <w:rPr>
                <w:b/>
                <w:bCs/>
                <w:i w:val="0"/>
                <w:iCs w:val="0"/>
                <w:smallCaps w:val="0"/>
                <w:color w:val="000000"/>
              </w:rPr>
              <w:t>4</w:t>
            </w:r>
            <w:r>
              <w:rPr>
                <w:b/>
                <w:bCs/>
                <w:i w:val="0"/>
                <w:iCs w:val="0"/>
                <w:smallCaps w:val="0"/>
                <w:color w:val="000000"/>
              </w:rPr>
              <w:t> </w:t>
            </w:r>
            <w:r>
              <w:rPr>
                <w:b w:val="0"/>
                <w:bCs w:val="0"/>
                <w:i w:val="0"/>
                <w:iCs w:val="0"/>
                <w:smallCaps w:val="0"/>
                <w:color w:val="000000"/>
              </w:rPr>
              <w:t>each benefit period</w:t>
            </w:r>
            <w:r>
              <w:rPr>
                <w:b w:val="0"/>
                <w:bCs w:val="0"/>
                <w:i w:val="0"/>
                <w:iCs w:val="0"/>
                <w:smallCaps w:val="0"/>
                <w:color w:val="000000"/>
              </w:rPr>
              <w:t> </w:t>
            </w:r>
          </w:p>
        </w:tc>
        <w:tc>
          <w:tcPr>
            <w:tcW w:w="4170" w:type="dxa"/>
            <w:tcBorders>
              <w:top w:val="single" w:sz="12" w:space="0" w:color="000000"/>
              <w:left w:val="outset" w:sz="6" w:space="0" w:color="000000"/>
              <w:bottom w:val="single" w:sz="12" w:space="0" w:color="000000"/>
              <w:right w:val="single" w:sz="6" w:space="0" w:color="000000"/>
            </w:tcBorders>
            <w:shd w:val="clear" w:color="auto" w:fill="DFDFDF"/>
            <w:noWrap w:val="0"/>
            <w:tcMar>
              <w:top w:w="15" w:type="dxa"/>
              <w:left w:w="8" w:type="dxa"/>
              <w:bottom w:w="15"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$1,</w:t>
            </w:r>
            <w:r>
              <w:rPr>
                <w:b/>
                <w:bCs/>
                <w:i w:val="0"/>
                <w:iCs w:val="0"/>
                <w:smallCaps w:val="0"/>
                <w:color w:val="000000"/>
              </w:rPr>
              <w:t>556</w:t>
            </w:r>
            <w:r>
              <w:rPr>
                <w:b/>
                <w:bCs/>
                <w:i w:val="0"/>
                <w:iCs w:val="0"/>
                <w:smallCaps w:val="0"/>
                <w:color w:val="000000"/>
              </w:rPr>
              <w:t> </w:t>
            </w:r>
            <w:r>
              <w:rPr>
                <w:b w:val="0"/>
                <w:bCs w:val="0"/>
                <w:i w:val="0"/>
                <w:iCs w:val="0"/>
                <w:smallCaps w:val="0"/>
                <w:color w:val="000000"/>
              </w:rPr>
              <w:t>each benefit period</w:t>
            </w:r>
            <w:r>
              <w:rPr>
                <w:b w:val="0"/>
                <w:bCs w:val="0"/>
                <w:i w:val="0"/>
                <w:iCs w:val="0"/>
                <w:smallCaps w:val="0"/>
                <w:color w:val="000000"/>
              </w:rPr>
              <w:t> </w:t>
            </w:r>
          </w:p>
        </w:tc>
      </w:tr>
      <w:tr>
        <w:tblPrEx>
          <w:tblW w:w="10305" w:type="dxa"/>
          <w:tblInd w:w="90" w:type="dxa"/>
          <w:tblCellMar>
            <w:top w:w="0" w:type="dxa"/>
            <w:left w:w="0" w:type="dxa"/>
            <w:bottom w:w="0" w:type="dxa"/>
            <w:right w:w="0" w:type="dxa"/>
          </w:tblCellMar>
        </w:tblPrEx>
        <w:trPr>
          <w:trHeight w:val="660"/>
        </w:trPr>
        <w:tc>
          <w:tcPr>
            <w:tcW w:w="2085" w:type="dxa"/>
            <w:vMerge w:val="restart"/>
            <w:tcBorders>
              <w:top w:val="single" w:sz="12" w:space="0" w:color="000000"/>
              <w:left w:val="single" w:sz="6" w:space="0" w:color="000000"/>
              <w:bottom w:val="single" w:sz="6" w:space="0" w:color="000000"/>
              <w:right w:val="single" w:sz="6" w:space="0" w:color="000000"/>
            </w:tcBorders>
            <w:noWrap w:val="0"/>
            <w:tcMar>
              <w:top w:w="15" w:type="dxa"/>
              <w:left w:w="8" w:type="dxa"/>
              <w:bottom w:w="8" w:type="dxa"/>
              <w:right w:w="8" w:type="dxa"/>
            </w:tcMar>
            <w:vAlign w:val="top"/>
            <w:hideMark/>
          </w:tcPr>
          <w:p>
            <w:pPr>
              <w:spacing w:before="0" w:after="0"/>
              <w:rPr>
                <w:b w:val="0"/>
                <w:bCs w:val="0"/>
                <w:i w:val="0"/>
                <w:iCs w:val="0"/>
                <w:smallCaps w:val="0"/>
                <w:color w:val="000000"/>
              </w:rPr>
            </w:pPr>
            <w:r>
              <w:rPr>
                <w:b/>
                <w:bCs/>
                <w:i w:val="0"/>
                <w:iCs w:val="0"/>
                <w:smallCaps w:val="0"/>
                <w:color w:val="000000"/>
              </w:rPr>
              <w:t>Hospital coinsurance</w:t>
            </w:r>
            <w:r>
              <w:rPr>
                <w:b w:val="0"/>
                <w:bCs w:val="0"/>
                <w:i w:val="0"/>
                <w:iCs w:val="0"/>
                <w:smallCaps w:val="0"/>
                <w:color w:val="000000"/>
              </w:rPr>
              <w:t> </w:t>
            </w:r>
          </w:p>
        </w:tc>
        <w:tc>
          <w:tcPr>
            <w:tcW w:w="4050" w:type="dxa"/>
            <w:tcBorders>
              <w:top w:val="single" w:sz="12" w:space="0" w:color="000000"/>
              <w:left w:val="outset" w:sz="6" w:space="0" w:color="000000"/>
              <w:bottom w:val="single" w:sz="6" w:space="0" w:color="000000"/>
              <w:right w:val="single" w:sz="6" w:space="0" w:color="000000"/>
            </w:tcBorders>
            <w:noWrap w:val="0"/>
            <w:tcMar>
              <w:top w:w="15" w:type="dxa"/>
              <w:left w:w="8" w:type="dxa"/>
              <w:bottom w:w="8"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$0/day</w:t>
            </w:r>
            <w:r>
              <w:rPr>
                <w:b/>
                <w:bCs/>
                <w:i w:val="0"/>
                <w:iCs w:val="0"/>
                <w:smallCaps w:val="0"/>
                <w:color w:val="000000"/>
              </w:rPr>
              <w:t> </w:t>
            </w:r>
            <w:r>
              <w:rPr>
                <w:b w:val="0"/>
                <w:bCs w:val="0"/>
                <w:i w:val="0"/>
                <w:iCs w:val="0"/>
                <w:smallCaps w:val="0"/>
                <w:color w:val="000000"/>
              </w:rPr>
              <w:t>for days 1 – 60 once you’ve met your deductible</w:t>
            </w:r>
            <w:r>
              <w:rPr>
                <w:b w:val="0"/>
                <w:bCs w:val="0"/>
                <w:i w:val="0"/>
                <w:iCs w:val="0"/>
                <w:smallCaps w:val="0"/>
                <w:color w:val="000000"/>
              </w:rPr>
              <w:t> </w:t>
            </w:r>
          </w:p>
        </w:tc>
        <w:tc>
          <w:tcPr>
            <w:tcW w:w="4170" w:type="dxa"/>
            <w:tcBorders>
              <w:top w:val="single" w:sz="12" w:space="0" w:color="000000"/>
              <w:left w:val="outset" w:sz="6" w:space="0" w:color="000000"/>
              <w:bottom w:val="single" w:sz="6" w:space="0" w:color="000000"/>
              <w:right w:val="single" w:sz="6" w:space="0" w:color="000000"/>
            </w:tcBorders>
            <w:shd w:val="clear" w:color="auto" w:fill="DFDFDF"/>
            <w:noWrap w:val="0"/>
            <w:tcMar>
              <w:top w:w="15" w:type="dxa"/>
              <w:left w:w="8" w:type="dxa"/>
              <w:bottom w:w="8"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$0/day</w:t>
            </w:r>
            <w:r>
              <w:rPr>
                <w:b/>
                <w:bCs/>
                <w:i w:val="0"/>
                <w:iCs w:val="0"/>
                <w:smallCaps w:val="0"/>
                <w:color w:val="000000"/>
              </w:rPr>
              <w:t> </w:t>
            </w:r>
            <w:r>
              <w:rPr>
                <w:b w:val="0"/>
                <w:bCs w:val="0"/>
                <w:i w:val="0"/>
                <w:iCs w:val="0"/>
                <w:smallCaps w:val="0"/>
                <w:color w:val="000000"/>
              </w:rPr>
              <w:t>for days 1 – 60 once you’ve met your deductible</w:t>
            </w:r>
            <w:r>
              <w:rPr>
                <w:b w:val="0"/>
                <w:bCs w:val="0"/>
                <w:i w:val="0"/>
                <w:iCs w:val="0"/>
                <w:smallCaps w:val="0"/>
                <w:color w:val="000000"/>
              </w:rPr>
              <w:t> </w:t>
            </w:r>
          </w:p>
        </w:tc>
      </w:tr>
      <w:tr>
        <w:tblPrEx>
          <w:tblW w:w="10305" w:type="dxa"/>
          <w:tblInd w:w="90" w:type="dxa"/>
          <w:tblCellMar>
            <w:top w:w="0" w:type="dxa"/>
            <w:left w:w="0" w:type="dxa"/>
            <w:bottom w:w="0" w:type="dxa"/>
            <w:right w:w="0" w:type="dxa"/>
          </w:tblCellMar>
        </w:tblPrEx>
        <w:trPr>
          <w:trHeight w:val="300"/>
        </w:trPr>
        <w:tc>
          <w:tcPr>
            <w:vMerge/>
            <w:tcBorders>
              <w:top w:val="single" w:sz="12" w:space="0" w:color="000000"/>
              <w:left w:val="single" w:sz="6" w:space="0" w:color="000000"/>
              <w:bottom w:val="single" w:sz="6" w:space="0" w:color="000000"/>
              <w:right w:val="single" w:sz="6" w:space="0" w:color="000000"/>
            </w:tcBorders>
            <w:vAlign w:val="center"/>
            <w:hideMark/>
          </w:tcPr>
          <w:p>
            <w:pPr>
              <w:rPr>
                <w:b w:val="0"/>
                <w:bCs w:val="0"/>
                <w:i w:val="0"/>
                <w:iCs w:val="0"/>
                <w:smallCaps w:val="0"/>
                <w:color w:val="000000"/>
              </w:rPr>
            </w:pPr>
          </w:p>
        </w:tc>
        <w:tc>
          <w:tcPr>
            <w:tcW w:w="4050" w:type="dxa"/>
            <w:tcBorders>
              <w:top w:val="outset" w:sz="6" w:space="0" w:color="000000"/>
              <w:left w:val="outset" w:sz="6" w:space="0" w:color="000000"/>
              <w:bottom w:val="single" w:sz="6" w:space="0" w:color="000000"/>
              <w:right w:val="single" w:sz="6" w:space="0" w:color="000000"/>
            </w:tcBorders>
            <w:noWrap w:val="0"/>
            <w:tcMar>
              <w:top w:w="8" w:type="dxa"/>
              <w:left w:w="8" w:type="dxa"/>
              <w:bottom w:w="8"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$3</w:t>
            </w:r>
            <w:r>
              <w:rPr>
                <w:b/>
                <w:bCs/>
                <w:i w:val="0"/>
                <w:iCs w:val="0"/>
                <w:smallCaps w:val="0"/>
                <w:color w:val="000000"/>
              </w:rPr>
              <w:t>71</w:t>
            </w:r>
            <w:r>
              <w:rPr>
                <w:b/>
                <w:bCs/>
                <w:i w:val="0"/>
                <w:iCs w:val="0"/>
                <w:smallCaps w:val="0"/>
                <w:color w:val="000000"/>
              </w:rPr>
              <w:t>/day</w:t>
            </w:r>
            <w:r>
              <w:rPr>
                <w:b/>
                <w:bCs/>
                <w:i w:val="0"/>
                <w:iCs w:val="0"/>
                <w:smallCaps w:val="0"/>
                <w:color w:val="000000"/>
              </w:rPr>
              <w:t> </w:t>
            </w:r>
            <w:r>
              <w:rPr>
                <w:b w:val="0"/>
                <w:bCs w:val="0"/>
                <w:i w:val="0"/>
                <w:iCs w:val="0"/>
                <w:smallCaps w:val="0"/>
                <w:color w:val="000000"/>
              </w:rPr>
              <w:t>for days 61 -90 of each benefit period</w:t>
            </w:r>
            <w:r>
              <w:rPr>
                <w:b w:val="0"/>
                <w:bCs w:val="0"/>
                <w:i w:val="0"/>
                <w:iCs w:val="0"/>
                <w:smallCaps w:val="0"/>
                <w:color w:val="000000"/>
              </w:rPr>
              <w:t> </w:t>
            </w:r>
          </w:p>
        </w:tc>
        <w:tc>
          <w:tcPr>
            <w:tcW w:w="4170" w:type="dxa"/>
            <w:tcBorders>
              <w:top w:val="outset" w:sz="6" w:space="0" w:color="000000"/>
              <w:left w:val="outset" w:sz="6" w:space="0" w:color="000000"/>
              <w:bottom w:val="single" w:sz="6" w:space="0" w:color="000000"/>
              <w:right w:val="single" w:sz="6" w:space="0" w:color="000000"/>
            </w:tcBorders>
            <w:shd w:val="clear" w:color="auto" w:fill="DFDFDF"/>
            <w:noWrap w:val="0"/>
            <w:tcMar>
              <w:top w:w="8" w:type="dxa"/>
              <w:left w:w="8" w:type="dxa"/>
              <w:bottom w:w="8"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$3</w:t>
            </w:r>
            <w:r>
              <w:rPr>
                <w:b/>
                <w:bCs/>
                <w:i w:val="0"/>
                <w:iCs w:val="0"/>
                <w:smallCaps w:val="0"/>
                <w:color w:val="000000"/>
              </w:rPr>
              <w:t>89</w:t>
            </w:r>
            <w:r>
              <w:rPr>
                <w:b/>
                <w:bCs/>
                <w:i w:val="0"/>
                <w:iCs w:val="0"/>
                <w:smallCaps w:val="0"/>
                <w:color w:val="000000"/>
              </w:rPr>
              <w:t>/day</w:t>
            </w:r>
            <w:r>
              <w:rPr>
                <w:b/>
                <w:bCs/>
                <w:i w:val="0"/>
                <w:iCs w:val="0"/>
                <w:smallCaps w:val="0"/>
                <w:color w:val="000000"/>
              </w:rPr>
              <w:t> </w:t>
            </w:r>
            <w:r>
              <w:rPr>
                <w:b w:val="0"/>
                <w:bCs w:val="0"/>
                <w:i w:val="0"/>
                <w:iCs w:val="0"/>
                <w:smallCaps w:val="0"/>
                <w:color w:val="000000"/>
              </w:rPr>
              <w:t>for days 61 -90 of each benefit period</w:t>
            </w:r>
            <w:r>
              <w:rPr>
                <w:b w:val="0"/>
                <w:bCs w:val="0"/>
                <w:i w:val="0"/>
                <w:iCs w:val="0"/>
                <w:smallCaps w:val="0"/>
                <w:color w:val="000000"/>
              </w:rPr>
              <w:t> </w:t>
            </w:r>
          </w:p>
        </w:tc>
      </w:tr>
      <w:tr>
        <w:tblPrEx>
          <w:tblW w:w="10305" w:type="dxa"/>
          <w:tblInd w:w="90" w:type="dxa"/>
          <w:tblCellMar>
            <w:top w:w="0" w:type="dxa"/>
            <w:left w:w="0" w:type="dxa"/>
            <w:bottom w:w="0" w:type="dxa"/>
            <w:right w:w="0" w:type="dxa"/>
          </w:tblCellMar>
        </w:tblPrEx>
        <w:trPr>
          <w:trHeight w:val="585"/>
        </w:trPr>
        <w:tc>
          <w:tcPr>
            <w:vMerge/>
            <w:tcBorders>
              <w:top w:val="single" w:sz="12" w:space="0" w:color="000000"/>
              <w:left w:val="single" w:sz="6" w:space="0" w:color="000000"/>
              <w:bottom w:val="single" w:sz="6" w:space="0" w:color="000000"/>
              <w:right w:val="single" w:sz="6" w:space="0" w:color="000000"/>
            </w:tcBorders>
            <w:vAlign w:val="center"/>
            <w:hideMark/>
          </w:tcPr>
          <w:p>
            <w:pPr>
              <w:rPr>
                <w:b w:val="0"/>
                <w:bCs w:val="0"/>
                <w:i w:val="0"/>
                <w:iCs w:val="0"/>
                <w:smallCaps w:val="0"/>
                <w:color w:val="000000"/>
              </w:rPr>
            </w:pPr>
          </w:p>
        </w:tc>
        <w:tc>
          <w:tcPr>
            <w:tcW w:w="4050" w:type="dxa"/>
            <w:tcBorders>
              <w:top w:val="outset" w:sz="6" w:space="0" w:color="000000"/>
              <w:left w:val="outset" w:sz="6" w:space="0" w:color="000000"/>
              <w:bottom w:val="single" w:sz="12" w:space="0" w:color="000000"/>
              <w:right w:val="single" w:sz="6" w:space="0" w:color="000000"/>
            </w:tcBorders>
            <w:noWrap w:val="0"/>
            <w:tcMar>
              <w:top w:w="8" w:type="dxa"/>
              <w:left w:w="8" w:type="dxa"/>
              <w:bottom w:w="15"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w:t>
            </w:r>
            <w:r>
              <w:rPr>
                <w:b/>
                <w:bCs/>
                <w:i w:val="0"/>
                <w:iCs w:val="0"/>
                <w:smallCaps w:val="0"/>
                <w:color w:val="000000"/>
              </w:rPr>
              <w:t>74</w:t>
            </w:r>
            <w:r>
              <w:rPr>
                <w:b/>
                <w:bCs/>
                <w:i w:val="0"/>
                <w:iCs w:val="0"/>
                <w:smallCaps w:val="0"/>
                <w:color w:val="000000"/>
              </w:rPr>
              <w:t>2</w:t>
            </w:r>
            <w:r>
              <w:rPr>
                <w:b/>
                <w:bCs/>
                <w:i w:val="0"/>
                <w:iCs w:val="0"/>
                <w:smallCaps w:val="0"/>
                <w:color w:val="000000"/>
              </w:rPr>
              <w:t>/day</w:t>
            </w:r>
            <w:r>
              <w:rPr>
                <w:b/>
                <w:bCs/>
                <w:i w:val="0"/>
                <w:iCs w:val="0"/>
                <w:smallCaps w:val="0"/>
                <w:color w:val="000000"/>
              </w:rPr>
              <w:t> </w:t>
            </w:r>
            <w:r>
              <w:rPr>
                <w:b w:val="0"/>
                <w:bCs w:val="0"/>
                <w:i w:val="0"/>
                <w:iCs w:val="0"/>
                <w:smallCaps w:val="0"/>
                <w:color w:val="000000"/>
              </w:rPr>
              <w:t xml:space="preserve">for days 91- 150 (non-renewable lifetime reserve </w:t>
            </w:r>
            <w:r>
              <w:rPr>
                <w:b w:val="0"/>
                <w:bCs w:val="0"/>
                <w:i w:val="0"/>
                <w:iCs w:val="0"/>
                <w:smallCaps w:val="0"/>
                <w:color w:val="000000"/>
              </w:rPr>
              <w:t>days)</w:t>
            </w:r>
            <w:r>
              <w:rPr>
                <w:b w:val="0"/>
                <w:bCs w:val="0"/>
                <w:i w:val="0"/>
                <w:iCs w:val="0"/>
                <w:smallCaps w:val="0"/>
                <w:color w:val="000000"/>
              </w:rPr>
              <w:t>*</w:t>
            </w:r>
            <w:r>
              <w:rPr>
                <w:b w:val="0"/>
                <w:bCs w:val="0"/>
                <w:i w:val="0"/>
                <w:iCs w:val="0"/>
                <w:smallCaps w:val="0"/>
                <w:color w:val="000000"/>
              </w:rPr>
              <w:t> </w:t>
            </w:r>
          </w:p>
        </w:tc>
        <w:tc>
          <w:tcPr>
            <w:tcW w:w="4170" w:type="dxa"/>
            <w:tcBorders>
              <w:top w:val="outset" w:sz="6" w:space="0" w:color="000000"/>
              <w:left w:val="outset" w:sz="6" w:space="0" w:color="000000"/>
              <w:bottom w:val="single" w:sz="12" w:space="0" w:color="000000"/>
              <w:right w:val="single" w:sz="6" w:space="0" w:color="000000"/>
            </w:tcBorders>
            <w:shd w:val="clear" w:color="auto" w:fill="DFDFDF"/>
            <w:noWrap w:val="0"/>
            <w:tcMar>
              <w:top w:w="8" w:type="dxa"/>
              <w:left w:w="8" w:type="dxa"/>
              <w:bottom w:w="15"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w:t>
            </w:r>
            <w:r>
              <w:rPr>
                <w:b/>
                <w:bCs/>
                <w:i w:val="0"/>
                <w:iCs w:val="0"/>
                <w:smallCaps w:val="0"/>
                <w:color w:val="000000"/>
              </w:rPr>
              <w:t>7</w:t>
            </w:r>
            <w:r>
              <w:rPr>
                <w:b/>
                <w:bCs/>
                <w:i w:val="0"/>
                <w:iCs w:val="0"/>
                <w:smallCaps w:val="0"/>
                <w:color w:val="000000"/>
              </w:rPr>
              <w:t>78</w:t>
            </w:r>
            <w:r>
              <w:rPr>
                <w:b/>
                <w:bCs/>
                <w:i w:val="0"/>
                <w:iCs w:val="0"/>
                <w:smallCaps w:val="0"/>
                <w:color w:val="000000"/>
              </w:rPr>
              <w:t>/day</w:t>
            </w:r>
            <w:r>
              <w:rPr>
                <w:b/>
                <w:bCs/>
                <w:i w:val="0"/>
                <w:iCs w:val="0"/>
                <w:smallCaps w:val="0"/>
                <w:color w:val="000000"/>
              </w:rPr>
              <w:t> </w:t>
            </w:r>
            <w:r>
              <w:rPr>
                <w:b w:val="0"/>
                <w:bCs w:val="0"/>
                <w:i w:val="0"/>
                <w:iCs w:val="0"/>
                <w:smallCaps w:val="0"/>
                <w:color w:val="000000"/>
              </w:rPr>
              <w:t xml:space="preserve">for days 91- 150 (non-renewable lifetime reserve </w:t>
            </w:r>
            <w:r>
              <w:rPr>
                <w:b w:val="0"/>
                <w:bCs w:val="0"/>
                <w:i w:val="0"/>
                <w:iCs w:val="0"/>
                <w:smallCaps w:val="0"/>
                <w:color w:val="000000"/>
              </w:rPr>
              <w:t>days)</w:t>
            </w:r>
            <w:r>
              <w:rPr>
                <w:b w:val="0"/>
                <w:bCs w:val="0"/>
                <w:i w:val="0"/>
                <w:iCs w:val="0"/>
                <w:smallCaps w:val="0"/>
                <w:color w:val="000000"/>
              </w:rPr>
              <w:t>*</w:t>
            </w:r>
            <w:r>
              <w:rPr>
                <w:b w:val="0"/>
                <w:bCs w:val="0"/>
                <w:i w:val="0"/>
                <w:iCs w:val="0"/>
                <w:smallCaps w:val="0"/>
                <w:color w:val="000000"/>
              </w:rPr>
              <w:t> </w:t>
            </w:r>
          </w:p>
        </w:tc>
      </w:tr>
      <w:tr>
        <w:tblPrEx>
          <w:tblW w:w="10305" w:type="dxa"/>
          <w:tblInd w:w="90" w:type="dxa"/>
          <w:tblCellMar>
            <w:top w:w="0" w:type="dxa"/>
            <w:left w:w="0" w:type="dxa"/>
            <w:bottom w:w="0" w:type="dxa"/>
            <w:right w:w="0" w:type="dxa"/>
          </w:tblCellMar>
        </w:tblPrEx>
        <w:trPr>
          <w:trHeight w:val="975"/>
        </w:trPr>
        <w:tc>
          <w:tcPr>
            <w:tcW w:w="2085" w:type="dxa"/>
            <w:vMerge w:val="restart"/>
            <w:tcBorders>
              <w:top w:val="single" w:sz="12" w:space="0" w:color="000000"/>
              <w:left w:val="single" w:sz="6" w:space="0" w:color="000000"/>
              <w:bottom w:val="single" w:sz="6" w:space="0" w:color="000000"/>
              <w:right w:val="single" w:sz="6" w:space="0" w:color="000000"/>
            </w:tcBorders>
            <w:noWrap w:val="0"/>
            <w:tcMar>
              <w:top w:w="15" w:type="dxa"/>
              <w:left w:w="8" w:type="dxa"/>
              <w:bottom w:w="8" w:type="dxa"/>
              <w:right w:w="8" w:type="dxa"/>
            </w:tcMar>
            <w:vAlign w:val="top"/>
            <w:hideMark/>
          </w:tcPr>
          <w:p>
            <w:pPr>
              <w:spacing w:before="0" w:after="0"/>
              <w:rPr>
                <w:b w:val="0"/>
                <w:bCs w:val="0"/>
                <w:i w:val="0"/>
                <w:iCs w:val="0"/>
                <w:smallCaps w:val="0"/>
                <w:color w:val="000000"/>
              </w:rPr>
            </w:pPr>
            <w:r>
              <w:rPr>
                <w:b/>
                <w:bCs/>
                <w:i w:val="0"/>
                <w:iCs w:val="0"/>
                <w:smallCaps w:val="0"/>
                <w:color w:val="000000"/>
              </w:rPr>
              <w:t>Skilled nursing facility coinsurance</w:t>
            </w:r>
            <w:r>
              <w:rPr>
                <w:b w:val="0"/>
                <w:bCs w:val="0"/>
                <w:i w:val="0"/>
                <w:iCs w:val="0"/>
                <w:smallCaps w:val="0"/>
                <w:color w:val="000000"/>
              </w:rPr>
              <w:t> </w:t>
            </w:r>
          </w:p>
        </w:tc>
        <w:tc>
          <w:tcPr>
            <w:tcW w:w="4050" w:type="dxa"/>
            <w:tcBorders>
              <w:top w:val="single" w:sz="12" w:space="0" w:color="000000"/>
              <w:left w:val="outset" w:sz="6" w:space="0" w:color="000000"/>
              <w:bottom w:val="single" w:sz="6" w:space="0" w:color="000000"/>
              <w:right w:val="single" w:sz="6" w:space="0" w:color="000000"/>
            </w:tcBorders>
            <w:noWrap w:val="0"/>
            <w:tcMar>
              <w:top w:w="15" w:type="dxa"/>
              <w:left w:w="8" w:type="dxa"/>
              <w:bottom w:w="8"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$0/day</w:t>
            </w:r>
            <w:r>
              <w:rPr>
                <w:b w:val="0"/>
                <w:bCs w:val="0"/>
                <w:i w:val="0"/>
                <w:iCs w:val="0"/>
                <w:smallCaps w:val="0"/>
                <w:color w:val="000000"/>
              </w:rPr>
              <w:t> </w:t>
            </w:r>
            <w:r>
              <w:rPr>
                <w:b w:val="0"/>
                <w:bCs w:val="0"/>
                <w:i w:val="0"/>
                <w:iCs w:val="0"/>
                <w:smallCaps w:val="0"/>
                <w:color w:val="000000"/>
              </w:rPr>
              <w:t>for days 1 – 20 each benefit period (after a minimum 3-day inpatient hospital stay)</w:t>
            </w:r>
            <w:r>
              <w:rPr>
                <w:b w:val="0"/>
                <w:bCs w:val="0"/>
                <w:i w:val="0"/>
                <w:iCs w:val="0"/>
                <w:smallCaps w:val="0"/>
                <w:color w:val="000000"/>
              </w:rPr>
              <w:t> </w:t>
            </w:r>
          </w:p>
        </w:tc>
        <w:tc>
          <w:tcPr>
            <w:tcW w:w="4170" w:type="dxa"/>
            <w:tcBorders>
              <w:top w:val="single" w:sz="12" w:space="0" w:color="000000"/>
              <w:left w:val="outset" w:sz="6" w:space="0" w:color="000000"/>
              <w:bottom w:val="single" w:sz="6" w:space="0" w:color="000000"/>
              <w:right w:val="single" w:sz="6" w:space="0" w:color="000000"/>
            </w:tcBorders>
            <w:shd w:val="clear" w:color="auto" w:fill="DFDFDF"/>
            <w:noWrap w:val="0"/>
            <w:tcMar>
              <w:top w:w="15" w:type="dxa"/>
              <w:left w:w="8" w:type="dxa"/>
              <w:bottom w:w="8"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$0/day</w:t>
            </w:r>
            <w:r>
              <w:rPr>
                <w:b w:val="0"/>
                <w:bCs w:val="0"/>
                <w:i w:val="0"/>
                <w:iCs w:val="0"/>
                <w:smallCaps w:val="0"/>
                <w:color w:val="000000"/>
              </w:rPr>
              <w:t> </w:t>
            </w:r>
            <w:r>
              <w:rPr>
                <w:b w:val="0"/>
                <w:bCs w:val="0"/>
                <w:i w:val="0"/>
                <w:iCs w:val="0"/>
                <w:smallCaps w:val="0"/>
                <w:color w:val="000000"/>
              </w:rPr>
              <w:t>for days 1 – 20 each benefit period (after a minimum 3-day inpatient hospital stay)</w:t>
            </w:r>
            <w:r>
              <w:rPr>
                <w:b w:val="0"/>
                <w:bCs w:val="0"/>
                <w:i w:val="0"/>
                <w:iCs w:val="0"/>
                <w:smallCaps w:val="0"/>
                <w:color w:val="000000"/>
              </w:rPr>
              <w:t> </w:t>
            </w:r>
          </w:p>
        </w:tc>
      </w:tr>
      <w:tr>
        <w:tblPrEx>
          <w:tblW w:w="10305" w:type="dxa"/>
          <w:tblInd w:w="90" w:type="dxa"/>
          <w:tblCellMar>
            <w:top w:w="0" w:type="dxa"/>
            <w:left w:w="0" w:type="dxa"/>
            <w:bottom w:w="0" w:type="dxa"/>
            <w:right w:w="0" w:type="dxa"/>
          </w:tblCellMar>
        </w:tblPrEx>
        <w:trPr>
          <w:trHeight w:val="300"/>
        </w:trPr>
        <w:tc>
          <w:tcPr>
            <w:vMerge/>
            <w:tcBorders>
              <w:top w:val="single" w:sz="12" w:space="0" w:color="000000"/>
              <w:left w:val="single" w:sz="6" w:space="0" w:color="000000"/>
              <w:bottom w:val="single" w:sz="6" w:space="0" w:color="000000"/>
              <w:right w:val="single" w:sz="6" w:space="0" w:color="000000"/>
            </w:tcBorders>
            <w:vAlign w:val="center"/>
            <w:hideMark/>
          </w:tcPr>
          <w:p>
            <w:pPr>
              <w:rPr>
                <w:b w:val="0"/>
                <w:bCs w:val="0"/>
                <w:i w:val="0"/>
                <w:iCs w:val="0"/>
                <w:smallCaps w:val="0"/>
                <w:color w:val="000000"/>
              </w:rPr>
            </w:pPr>
          </w:p>
        </w:tc>
        <w:tc>
          <w:tcPr>
            <w:tcW w:w="4050" w:type="dxa"/>
            <w:tcBorders>
              <w:top w:val="outset" w:sz="6" w:space="0" w:color="000000"/>
              <w:left w:val="outset" w:sz="6" w:space="0" w:color="000000"/>
              <w:bottom w:val="single" w:sz="12" w:space="0" w:color="000000"/>
              <w:right w:val="single" w:sz="6" w:space="0" w:color="000000"/>
            </w:tcBorders>
            <w:noWrap w:val="0"/>
            <w:tcMar>
              <w:top w:w="8" w:type="dxa"/>
              <w:left w:w="8" w:type="dxa"/>
              <w:bottom w:w="15"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$1</w:t>
            </w:r>
            <w:r>
              <w:rPr>
                <w:b/>
                <w:bCs/>
                <w:i w:val="0"/>
                <w:iCs w:val="0"/>
                <w:smallCaps w:val="0"/>
                <w:color w:val="000000"/>
              </w:rPr>
              <w:t>85.50</w:t>
            </w:r>
            <w:r>
              <w:rPr>
                <w:b/>
                <w:bCs/>
                <w:i w:val="0"/>
                <w:iCs w:val="0"/>
                <w:smallCaps w:val="0"/>
                <w:color w:val="000000"/>
              </w:rPr>
              <w:t>/day</w:t>
            </w:r>
            <w:r>
              <w:rPr>
                <w:b w:val="0"/>
                <w:bCs w:val="0"/>
                <w:i w:val="0"/>
                <w:iCs w:val="0"/>
                <w:smallCaps w:val="0"/>
                <w:color w:val="000000"/>
              </w:rPr>
              <w:t> </w:t>
            </w:r>
            <w:r>
              <w:rPr>
                <w:b w:val="0"/>
                <w:bCs w:val="0"/>
                <w:i w:val="0"/>
                <w:iCs w:val="0"/>
                <w:smallCaps w:val="0"/>
                <w:color w:val="000000"/>
              </w:rPr>
              <w:t>for days 21 – 100 each benefit period</w:t>
            </w:r>
            <w:r>
              <w:rPr>
                <w:b w:val="0"/>
                <w:bCs w:val="0"/>
                <w:i w:val="0"/>
                <w:iCs w:val="0"/>
                <w:smallCaps w:val="0"/>
                <w:color w:val="000000"/>
              </w:rPr>
              <w:t> </w:t>
            </w:r>
          </w:p>
        </w:tc>
        <w:tc>
          <w:tcPr>
            <w:tcW w:w="4170" w:type="dxa"/>
            <w:tcBorders>
              <w:top w:val="outset" w:sz="6" w:space="0" w:color="000000"/>
              <w:left w:val="outset" w:sz="6" w:space="0" w:color="000000"/>
              <w:bottom w:val="single" w:sz="12" w:space="0" w:color="000000"/>
              <w:right w:val="single" w:sz="6" w:space="0" w:color="000000"/>
            </w:tcBorders>
            <w:shd w:val="clear" w:color="auto" w:fill="DFDFDF"/>
            <w:noWrap w:val="0"/>
            <w:tcMar>
              <w:top w:w="8" w:type="dxa"/>
              <w:left w:w="8" w:type="dxa"/>
              <w:bottom w:w="15"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$1</w:t>
            </w:r>
            <w:r>
              <w:rPr>
                <w:b/>
                <w:bCs/>
                <w:i w:val="0"/>
                <w:iCs w:val="0"/>
                <w:smallCaps w:val="0"/>
                <w:color w:val="000000"/>
              </w:rPr>
              <w:t>94.50</w:t>
            </w:r>
            <w:r>
              <w:rPr>
                <w:b/>
                <w:bCs/>
                <w:i w:val="0"/>
                <w:iCs w:val="0"/>
                <w:smallCaps w:val="0"/>
                <w:color w:val="000000"/>
              </w:rPr>
              <w:t>/day</w:t>
            </w:r>
            <w:r>
              <w:rPr>
                <w:b w:val="0"/>
                <w:bCs w:val="0"/>
                <w:i w:val="0"/>
                <w:iCs w:val="0"/>
                <w:smallCaps w:val="0"/>
                <w:color w:val="000000"/>
              </w:rPr>
              <w:t> </w:t>
            </w:r>
            <w:r>
              <w:rPr>
                <w:b w:val="0"/>
                <w:bCs w:val="0"/>
                <w:i w:val="0"/>
                <w:iCs w:val="0"/>
                <w:smallCaps w:val="0"/>
                <w:color w:val="000000"/>
              </w:rPr>
              <w:t>for days 21 – 100 each benefit period</w:t>
            </w:r>
            <w:r>
              <w:rPr>
                <w:b w:val="0"/>
                <w:bCs w:val="0"/>
                <w:i w:val="0"/>
                <w:iCs w:val="0"/>
                <w:smallCaps w:val="0"/>
                <w:color w:val="000000"/>
              </w:rPr>
              <w:t> </w:t>
            </w:r>
          </w:p>
        </w:tc>
      </w:tr>
    </w:tbl>
    <w:p>
      <w:pPr>
        <w:spacing w:before="0" w:after="0"/>
      </w:pPr>
    </w:p>
    <w:p>
      <w:pPr>
        <w:spacing w:before="0" w:after="0"/>
      </w:pPr>
      <w:r>
        <w:t xml:space="preserve">*Note: After </w:t>
      </w:r>
      <w:r>
        <w:t xml:space="preserve">using your non-renewable lifetime reserve days, </w:t>
      </w:r>
      <w:r>
        <w:t xml:space="preserve">you will be responsible for all costs. </w:t>
      </w:r>
    </w:p>
    <w:p>
      <w:pPr>
        <w:spacing w:before="0" w:after="0"/>
      </w:pPr>
    </w:p>
    <w:p>
      <w:pPr>
        <w:spacing w:before="0" w:after="0"/>
      </w:pPr>
      <w:r>
        <w:t>If you have a Medicare Advantage Plan, your plan provides your Part A coverage. If you have the same Medicare Advantage Plan in 2022 as you did in 2021, your plan should have sent you an Annual Notice of Change (ANOC) or Evidence of Coverage (EOC) notice explaining any changes for the coming year. Review this notice to understand your plan’s costs, covered services, and rules. Contact your plan if you did not receive these documents in the fall or if you want another copy. If you chose a new Medicare Advantage Plan, review the costs associated with the plan for 2022.</w:t>
      </w:r>
    </w:p>
    <w:p>
      <w:pPr>
        <w:spacing w:before="0" w:after="0"/>
      </w:pPr>
    </w:p>
    <w:p>
      <w:pPr>
        <w:spacing w:before="0" w:after="0"/>
      </w:pPr>
      <w:r>
        <w:t>As in 2021, Medicare fully covers medically necessary home health visits</w:t>
      </w:r>
      <w:r>
        <w:t xml:space="preserve"> in 2022</w:t>
      </w:r>
      <w:r>
        <w:t xml:space="preserve">. As in 2021, </w:t>
      </w:r>
      <w:r>
        <w:t xml:space="preserve">you </w:t>
      </w:r>
      <w:r>
        <w:t xml:space="preserve">also </w:t>
      </w:r>
      <w:r>
        <w:t>pay nothing for hospice care, except a copayment of up to $5 for each prescription for outpatient drugs for pain and symptom management, and a 5% coinsurance of the Medicare-approved amount for inpatient respite care.</w:t>
      </w:r>
      <w:r>
        <w:t xml:space="preserve"> </w:t>
      </w:r>
    </w:p>
    <w:p>
      <w:pPr>
        <w:spacing w:before="0" w:after="0"/>
      </w:pPr>
    </w:p>
    <w:p>
      <w:pPr>
        <w:spacing w:before="0" w:after="0"/>
      </w:pPr>
      <w:r>
        <w:rPr>
          <w:b/>
          <w:bCs/>
        </w:rPr>
        <w:t>2. Have costs for Medicare Part B (medical insurance) changed in 2022?</w:t>
      </w:r>
    </w:p>
    <w:p>
      <w:pPr>
        <w:spacing w:before="0" w:after="0"/>
      </w:pPr>
      <w:r>
        <w:t>Yes, the costs associated with Part B are different this year. Remember that Medicare Part B covers outpatient medical services, such as services from a licensed health professional, preventive services, outpatient therapy, and home health services.</w:t>
      </w:r>
    </w:p>
    <w:p>
      <w:pPr>
        <w:spacing w:before="0" w:after="0"/>
      </w:pPr>
    </w:p>
    <w:p>
      <w:pPr>
        <w:spacing w:before="0" w:after="0"/>
      </w:pPr>
      <w:r>
        <w:rPr>
          <w:u w:val="single"/>
        </w:rPr>
        <w:t>Part B premium:</w:t>
      </w:r>
      <w:r>
        <w:t xml:space="preserve"> The Part B base premium in 202</w:t>
      </w:r>
      <w:r>
        <w:t>2</w:t>
      </w:r>
      <w:r>
        <w:t xml:space="preserve"> i</w:t>
      </w:r>
      <w:r>
        <w:t>s $170.10 per month</w:t>
      </w:r>
      <w:r>
        <w:t>. Keep in mind,</w:t>
      </w:r>
      <w:r>
        <w:t xml:space="preserve"> $170.10</w:t>
      </w:r>
      <w:r>
        <w:t xml:space="preserve"> is the standard premium for people with a yearly income equal to or </w:t>
      </w:r>
      <w:r>
        <w:t>below $91,000 for an individual ($182,000 for a married couple). If your income is higher than that, you may have to pay an income-related monthly adjustment amount, also known as IRMAA. Most people with Medicare pay the</w:t>
      </w:r>
      <w:r>
        <w:t xml:space="preserve"> standard premium. A small number of people </w:t>
      </w:r>
      <w:r>
        <w:t xml:space="preserve">may </w:t>
      </w:r>
      <w:r>
        <w:t>pay a premium that is lower than the standard premium because their Social Security benefits did not increase enough to cover the increase in their Part B premium from 202</w:t>
      </w:r>
      <w:r>
        <w:t>1</w:t>
      </w:r>
      <w:r>
        <w:t xml:space="preserve"> to 202</w:t>
      </w:r>
      <w:r>
        <w:t>2</w:t>
      </w:r>
      <w:r>
        <w:t>.</w:t>
      </w:r>
      <w:r>
        <w:t xml:space="preserve"> With this increased Part B base premium also comes the largest cost-of-living adjustment (COLA) in Social Security benefits in 30 years. </w:t>
      </w:r>
      <w:r>
        <w:t>According to the Centers for Medicare &amp; Medicaid Services (CMS), most people with Medicare will see a 5.9% COLA in their 2022 Social Security benefits, which</w:t>
      </w:r>
      <w:r>
        <w:t xml:space="preserve"> will more than cover the increase in the Part B base premium.</w:t>
      </w:r>
    </w:p>
    <w:p>
      <w:pPr>
        <w:spacing w:before="0" w:after="0"/>
      </w:pPr>
    </w:p>
    <w:p>
      <w:pPr>
        <w:spacing w:before="0" w:after="0"/>
      </w:pPr>
      <w:r>
        <w:rPr>
          <w:u w:val="single"/>
        </w:rPr>
        <w:t>Part B deductible and coinsurance:</w:t>
      </w:r>
      <w:r>
        <w:t xml:space="preserve"> If you have Original Medicare, you will </w:t>
      </w:r>
      <w:r>
        <w:t>owe</w:t>
      </w:r>
      <w:r>
        <w:t xml:space="preserve"> a</w:t>
      </w:r>
      <w:r>
        <w:t>n annual</w:t>
      </w:r>
      <w:r>
        <w:t xml:space="preserve"> Part B </w:t>
      </w:r>
      <w:r>
        <w:t>deductible of $233</w:t>
      </w:r>
      <w:r>
        <w:t xml:space="preserve"> in 202</w:t>
      </w:r>
      <w:r>
        <w:t>2</w:t>
      </w:r>
      <w:r>
        <w:t xml:space="preserve">. You will continue to </w:t>
      </w:r>
      <w:r>
        <w:t>owe</w:t>
      </w:r>
      <w:r>
        <w:t xml:space="preserve"> </w:t>
      </w:r>
      <w:r>
        <w:t xml:space="preserve">a 20% coinsurance for services covered by Part B. The amount you pay for Medicare Advantage Plan deductibles, copayments, and/or coinsurances varies by plan. </w:t>
      </w:r>
    </w:p>
    <w:p>
      <w:pPr>
        <w:spacing w:before="0" w:after="0"/>
      </w:pPr>
    </w:p>
    <w:tbl>
      <w:tblPr>
        <w:tblW w:w="10400" w:type="dxa"/>
        <w:jc w:val="center"/>
        <w:tblInd w:w="113" w:type="dxa"/>
        <w:tblCellMar>
          <w:top w:w="0" w:type="dxa"/>
          <w:left w:w="0" w:type="dxa"/>
          <w:bottom w:w="0" w:type="dxa"/>
          <w:right w:w="0" w:type="dxa"/>
        </w:tblCellMar>
      </w:tblPr>
      <w:tblGrid>
        <w:gridCol w:w="1860"/>
        <w:gridCol w:w="3949"/>
        <w:gridCol w:w="4591"/>
      </w:tblGrid>
      <w:tr>
        <w:tblPrEx>
          <w:tblW w:w="10400" w:type="dxa"/>
          <w:jc w:val="center"/>
          <w:tblInd w:w="113" w:type="dxa"/>
          <w:tblCellMar>
            <w:top w:w="0" w:type="dxa"/>
            <w:left w:w="0" w:type="dxa"/>
            <w:bottom w:w="0" w:type="dxa"/>
            <w:right w:w="0" w:type="dxa"/>
          </w:tblCellMar>
        </w:tblPrEx>
        <w:trPr>
          <w:trHeight w:val="440"/>
          <w:jc w:val="center"/>
        </w:trPr>
        <w:tc>
          <w:tcPr>
            <w:tcW w:w="10400" w:type="dxa"/>
            <w:gridSpan w:val="3"/>
            <w:tcBorders>
              <w:top w:val="single" w:sz="4" w:space="0" w:color="000000"/>
              <w:left w:val="single" w:sz="4" w:space="0" w:color="000000"/>
              <w:bottom w:val="single" w:sz="12" w:space="0" w:color="000000"/>
              <w:right w:val="single" w:sz="4" w:space="0" w:color="000000"/>
            </w:tcBorders>
            <w:shd w:val="clear" w:color="auto" w:fill="2E821E"/>
            <w:noWrap w:val="0"/>
            <w:tcMar>
              <w:top w:w="8"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FFFFFF"/>
              </w:rPr>
              <w:t>Original Medicare Part B Costs: 2021 vs. 2022</w:t>
            </w:r>
          </w:p>
        </w:tc>
      </w:tr>
      <w:tr>
        <w:tblPrEx>
          <w:tblW w:w="10400" w:type="dxa"/>
          <w:jc w:val="center"/>
          <w:tblInd w:w="113" w:type="dxa"/>
          <w:tblCellMar>
            <w:top w:w="0" w:type="dxa"/>
            <w:left w:w="0" w:type="dxa"/>
            <w:bottom w:w="0" w:type="dxa"/>
            <w:right w:w="0" w:type="dxa"/>
          </w:tblCellMar>
        </w:tblPrEx>
        <w:trPr>
          <w:trHeight w:val="360"/>
          <w:jc w:val="center"/>
        </w:trPr>
        <w:tc>
          <w:tcPr>
            <w:tcW w:w="1844" w:type="dxa"/>
            <w:tcBorders>
              <w:top w:val="single" w:sz="4" w:space="0" w:color="000000"/>
              <w:left w:val="single" w:sz="4" w:space="0" w:color="000000"/>
              <w:bottom w:val="single" w:sz="12" w:space="0" w:color="000000"/>
              <w:right w:val="single" w:sz="4" w:space="0" w:color="000000"/>
            </w:tcBorders>
            <w:noWrap w:val="0"/>
            <w:tcMar>
              <w:top w:w="8" w:type="dxa"/>
              <w:left w:w="108" w:type="dxa"/>
              <w:bottom w:w="15" w:type="dxa"/>
              <w:right w:w="108" w:type="dxa"/>
            </w:tcMar>
            <w:vAlign w:val="center"/>
          </w:tcPr>
          <w:p>
            <w:pPr>
              <w:spacing w:before="0" w:after="0"/>
              <w:rPr>
                <w:b w:val="0"/>
                <w:bCs w:val="0"/>
                <w:i w:val="0"/>
                <w:iCs w:val="0"/>
                <w:smallCaps w:val="0"/>
                <w:color w:val="000000"/>
              </w:rPr>
            </w:pPr>
          </w:p>
        </w:tc>
        <w:tc>
          <w:tcPr>
            <w:tcW w:w="4181" w:type="dxa"/>
            <w:tcBorders>
              <w:top w:val="single" w:sz="4" w:space="0" w:color="000000"/>
              <w:left w:val="single" w:sz="4" w:space="0" w:color="000000"/>
              <w:bottom w:val="single" w:sz="12" w:space="0" w:color="000000"/>
              <w:right w:val="single" w:sz="4" w:space="0" w:color="000000"/>
            </w:tcBorders>
            <w:noWrap w:val="0"/>
            <w:tcMar>
              <w:top w:w="8" w:type="dxa"/>
              <w:left w:w="108" w:type="dxa"/>
              <w:bottom w:w="15" w:type="dxa"/>
              <w:right w:w="108" w:type="dxa"/>
            </w:tcMar>
            <w:vAlign w:val="center"/>
            <w:hideMark/>
          </w:tcPr>
          <w:p>
            <w:pPr>
              <w:spacing w:before="0" w:after="0"/>
              <w:jc w:val="center"/>
              <w:rPr>
                <w:b w:val="0"/>
                <w:bCs w:val="0"/>
                <w:i w:val="0"/>
                <w:iCs w:val="0"/>
                <w:smallCaps w:val="0"/>
                <w:color w:val="000000"/>
              </w:rPr>
            </w:pPr>
            <w:r>
              <w:rPr>
                <w:b/>
                <w:bCs/>
                <w:i w:val="0"/>
                <w:iCs w:val="0"/>
                <w:smallCaps w:val="0"/>
                <w:color w:val="000000"/>
              </w:rPr>
              <w:t>2021</w:t>
            </w:r>
          </w:p>
        </w:tc>
        <w:tc>
          <w:tcPr>
            <w:tcW w:w="4375" w:type="dxa"/>
            <w:tcBorders>
              <w:top w:val="single" w:sz="4" w:space="0" w:color="000000"/>
              <w:left w:val="single" w:sz="4" w:space="0" w:color="000000"/>
              <w:bottom w:val="single" w:sz="12" w:space="0" w:color="000000"/>
              <w:right w:val="single" w:sz="4" w:space="0" w:color="000000"/>
            </w:tcBorders>
            <w:shd w:val="clear" w:color="auto" w:fill="DFDFDF"/>
            <w:noWrap w:val="0"/>
            <w:tcMar>
              <w:top w:w="8" w:type="dxa"/>
              <w:left w:w="108" w:type="dxa"/>
              <w:bottom w:w="15" w:type="dxa"/>
              <w:right w:w="108" w:type="dxa"/>
            </w:tcMar>
            <w:vAlign w:val="center"/>
            <w:hideMark/>
          </w:tcPr>
          <w:p>
            <w:pPr>
              <w:spacing w:before="0" w:after="0"/>
              <w:jc w:val="center"/>
              <w:rPr>
                <w:b w:val="0"/>
                <w:bCs w:val="0"/>
                <w:i w:val="0"/>
                <w:iCs w:val="0"/>
                <w:smallCaps w:val="0"/>
                <w:color w:val="000000"/>
              </w:rPr>
            </w:pPr>
            <w:r>
              <w:rPr>
                <w:b/>
                <w:bCs/>
                <w:i w:val="0"/>
                <w:iCs w:val="0"/>
                <w:smallCaps w:val="0"/>
                <w:color w:val="000000"/>
              </w:rPr>
              <w:t>20</w:t>
            </w:r>
            <w:r>
              <w:rPr>
                <w:b/>
                <w:bCs/>
                <w:i w:val="0"/>
                <w:iCs w:val="0"/>
                <w:smallCaps w:val="0"/>
                <w:color w:val="000000"/>
              </w:rPr>
              <w:t>2</w:t>
            </w:r>
            <w:r>
              <w:rPr>
                <w:b/>
                <w:bCs/>
                <w:i w:val="0"/>
                <w:iCs w:val="0"/>
                <w:smallCaps w:val="0"/>
                <w:color w:val="000000"/>
              </w:rPr>
              <w:t>2</w:t>
            </w:r>
          </w:p>
        </w:tc>
      </w:tr>
      <w:tr>
        <w:tblPrEx>
          <w:tblW w:w="10400" w:type="dxa"/>
          <w:jc w:val="center"/>
          <w:tblInd w:w="113" w:type="dxa"/>
          <w:tblCellMar>
            <w:top w:w="0" w:type="dxa"/>
            <w:left w:w="0" w:type="dxa"/>
            <w:bottom w:w="0" w:type="dxa"/>
            <w:right w:w="0" w:type="dxa"/>
          </w:tblCellMar>
        </w:tblPrEx>
        <w:trPr>
          <w:trHeight w:val="520"/>
          <w:jc w:val="center"/>
        </w:trPr>
        <w:tc>
          <w:tcPr>
            <w:tcW w:w="1844" w:type="dxa"/>
            <w:tcBorders>
              <w:top w:val="single" w:sz="12" w:space="0" w:color="000000"/>
              <w:left w:val="single" w:sz="4" w:space="0" w:color="000000"/>
              <w:bottom w:val="single" w:sz="12" w:space="0" w:color="000000"/>
              <w:right w:val="single" w:sz="4" w:space="0" w:color="000000"/>
            </w:tcBorders>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Part B premium*</w:t>
            </w:r>
          </w:p>
        </w:tc>
        <w:tc>
          <w:tcPr>
            <w:tcW w:w="4181" w:type="dxa"/>
            <w:tcBorders>
              <w:top w:val="single" w:sz="12" w:space="0" w:color="000000"/>
              <w:left w:val="single" w:sz="4" w:space="0" w:color="000000"/>
              <w:bottom w:val="single" w:sz="12" w:space="0" w:color="000000"/>
              <w:right w:val="single" w:sz="4" w:space="0" w:color="000000"/>
            </w:tcBorders>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$1</w:t>
            </w:r>
            <w:r>
              <w:rPr>
                <w:b/>
                <w:bCs/>
                <w:i w:val="0"/>
                <w:iCs w:val="0"/>
                <w:smallCaps w:val="0"/>
                <w:color w:val="000000"/>
              </w:rPr>
              <w:t>48.50</w:t>
            </w:r>
            <w:r>
              <w:rPr>
                <w:b/>
                <w:bCs/>
                <w:i w:val="0"/>
                <w:iCs w:val="0"/>
                <w:smallCaps w:val="0"/>
                <w:color w:val="000000"/>
              </w:rPr>
              <w:t>/month</w:t>
            </w:r>
          </w:p>
        </w:tc>
        <w:tc>
          <w:tcPr>
            <w:tcW w:w="4375" w:type="dxa"/>
            <w:tcBorders>
              <w:top w:val="single" w:sz="12" w:space="0" w:color="000000"/>
              <w:left w:val="single" w:sz="4" w:space="0" w:color="000000"/>
              <w:bottom w:val="single" w:sz="12" w:space="0" w:color="000000"/>
              <w:right w:val="single" w:sz="4" w:space="0" w:color="000000"/>
            </w:tcBorders>
            <w:shd w:val="clear" w:color="auto" w:fill="DFDFDF"/>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$170.10/month</w:t>
            </w:r>
          </w:p>
        </w:tc>
      </w:tr>
      <w:tr>
        <w:tblPrEx>
          <w:tblW w:w="10400" w:type="dxa"/>
          <w:jc w:val="center"/>
          <w:tblInd w:w="113" w:type="dxa"/>
          <w:tblCellMar>
            <w:top w:w="0" w:type="dxa"/>
            <w:left w:w="0" w:type="dxa"/>
            <w:bottom w:w="0" w:type="dxa"/>
            <w:right w:w="0" w:type="dxa"/>
          </w:tblCellMar>
        </w:tblPrEx>
        <w:trPr>
          <w:trHeight w:val="520"/>
          <w:jc w:val="center"/>
        </w:trPr>
        <w:tc>
          <w:tcPr>
            <w:tcW w:w="1844" w:type="dxa"/>
            <w:tcBorders>
              <w:top w:val="single" w:sz="12" w:space="0" w:color="000000"/>
              <w:left w:val="single" w:sz="4" w:space="0" w:color="000000"/>
              <w:bottom w:val="single" w:sz="12" w:space="0" w:color="000000"/>
              <w:right w:val="single" w:sz="4" w:space="0" w:color="000000"/>
            </w:tcBorders>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Part B deductible</w:t>
            </w:r>
          </w:p>
        </w:tc>
        <w:tc>
          <w:tcPr>
            <w:tcW w:w="4181" w:type="dxa"/>
            <w:tcBorders>
              <w:top w:val="single" w:sz="12" w:space="0" w:color="000000"/>
              <w:left w:val="single" w:sz="4" w:space="0" w:color="000000"/>
              <w:bottom w:val="single" w:sz="12" w:space="0" w:color="000000"/>
              <w:right w:val="single" w:sz="4" w:space="0" w:color="000000"/>
            </w:tcBorders>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$203/year</w:t>
            </w:r>
          </w:p>
        </w:tc>
        <w:tc>
          <w:tcPr>
            <w:tcW w:w="4375" w:type="dxa"/>
            <w:tcBorders>
              <w:top w:val="single" w:sz="12" w:space="0" w:color="000000"/>
              <w:left w:val="single" w:sz="4" w:space="0" w:color="000000"/>
              <w:bottom w:val="single" w:sz="12" w:space="0" w:color="000000"/>
              <w:right w:val="single" w:sz="4" w:space="0" w:color="000000"/>
            </w:tcBorders>
            <w:shd w:val="clear" w:color="auto" w:fill="DFDFDF"/>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$233/year</w:t>
            </w:r>
          </w:p>
        </w:tc>
      </w:tr>
      <w:tr>
        <w:tblPrEx>
          <w:tblW w:w="10400" w:type="dxa"/>
          <w:jc w:val="center"/>
          <w:tblInd w:w="113" w:type="dxa"/>
          <w:tblCellMar>
            <w:top w:w="0" w:type="dxa"/>
            <w:left w:w="0" w:type="dxa"/>
            <w:bottom w:w="0" w:type="dxa"/>
            <w:right w:w="0" w:type="dxa"/>
          </w:tblCellMar>
        </w:tblPrEx>
        <w:trPr>
          <w:trHeight w:val="500"/>
          <w:jc w:val="center"/>
        </w:trPr>
        <w:tc>
          <w:tcPr>
            <w:tcW w:w="1844" w:type="dxa"/>
            <w:tcBorders>
              <w:top w:val="single" w:sz="12" w:space="0" w:color="000000"/>
              <w:left w:val="single" w:sz="4" w:space="0" w:color="000000"/>
              <w:bottom w:val="single" w:sz="12" w:space="0" w:color="000000"/>
              <w:right w:val="single" w:sz="4" w:space="0" w:color="000000"/>
            </w:tcBorders>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Part B coinsurance</w:t>
            </w:r>
          </w:p>
        </w:tc>
        <w:tc>
          <w:tcPr>
            <w:tcW w:w="4181" w:type="dxa"/>
            <w:tcBorders>
              <w:top w:val="single" w:sz="12" w:space="0" w:color="000000"/>
              <w:left w:val="single" w:sz="4" w:space="0" w:color="000000"/>
              <w:bottom w:val="single" w:sz="12" w:space="0" w:color="000000"/>
              <w:right w:val="single" w:sz="4" w:space="0" w:color="000000"/>
            </w:tcBorders>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val="0"/>
                <w:bCs w:val="0"/>
                <w:i w:val="0"/>
                <w:iCs w:val="0"/>
                <w:smallCaps w:val="0"/>
                <w:color w:val="000000"/>
              </w:rPr>
              <w:t>20% for most services</w:t>
            </w:r>
          </w:p>
        </w:tc>
        <w:tc>
          <w:tcPr>
            <w:tcW w:w="4375" w:type="dxa"/>
            <w:tcBorders>
              <w:top w:val="single" w:sz="12" w:space="0" w:color="000000"/>
              <w:left w:val="single" w:sz="4" w:space="0" w:color="000000"/>
              <w:bottom w:val="single" w:sz="12" w:space="0" w:color="000000"/>
              <w:right w:val="single" w:sz="4" w:space="0" w:color="000000"/>
            </w:tcBorders>
            <w:shd w:val="clear" w:color="auto" w:fill="DFDFDF"/>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val="0"/>
                <w:bCs w:val="0"/>
                <w:i w:val="0"/>
                <w:iCs w:val="0"/>
                <w:smallCaps w:val="0"/>
                <w:color w:val="000000"/>
              </w:rPr>
              <w:t>20% for most services</w:t>
            </w:r>
          </w:p>
        </w:tc>
      </w:tr>
      <w:tr>
        <w:tblPrEx>
          <w:tblW w:w="10400" w:type="dxa"/>
          <w:jc w:val="center"/>
          <w:tblInd w:w="113" w:type="dxa"/>
          <w:tblCellMar>
            <w:top w:w="0" w:type="dxa"/>
            <w:left w:w="0" w:type="dxa"/>
            <w:bottom w:w="0" w:type="dxa"/>
            <w:right w:w="0" w:type="dxa"/>
          </w:tblCellMar>
        </w:tblPrEx>
        <w:trPr>
          <w:trHeight w:val="680"/>
          <w:jc w:val="center"/>
        </w:trPr>
        <w:tc>
          <w:tcPr>
            <w:tcW w:w="10400" w:type="dxa"/>
            <w:gridSpan w:val="3"/>
            <w:tcBorders>
              <w:top w:val="single" w:sz="18" w:space="0" w:color="000000"/>
              <w:left w:val="single" w:sz="4" w:space="0" w:color="000000"/>
              <w:bottom w:val="single" w:sz="8" w:space="0" w:color="000000"/>
              <w:right w:val="single" w:sz="4" w:space="0" w:color="000000"/>
            </w:tcBorders>
            <w:noWrap w:val="0"/>
            <w:tcMar>
              <w:top w:w="22" w:type="dxa"/>
              <w:left w:w="108" w:type="dxa"/>
              <w:bottom w:w="10" w:type="dxa"/>
              <w:right w:w="108" w:type="dxa"/>
            </w:tcMar>
            <w:vAlign w:val="center"/>
            <w:hideMark/>
          </w:tcPr>
          <w:p>
            <w:pPr>
              <w:spacing w:before="0" w:after="0"/>
              <w:rPr>
                <w:b w:val="0"/>
                <w:bCs w:val="0"/>
                <w:i w:val="0"/>
                <w:iCs w:val="0"/>
                <w:smallCaps w:val="0"/>
                <w:color w:val="000000"/>
              </w:rPr>
            </w:pPr>
            <w:r>
              <w:rPr>
                <w:b/>
                <w:bCs/>
                <w:i w:val="0"/>
                <w:iCs w:val="0"/>
                <w:smallCaps w:val="0"/>
                <w:color w:val="000000"/>
              </w:rPr>
              <w:t xml:space="preserve">* </w:t>
            </w:r>
            <w:r>
              <w:rPr>
                <w:b w:val="0"/>
                <w:bCs w:val="0"/>
                <w:i w:val="0"/>
                <w:iCs w:val="0"/>
                <w:smallCaps w:val="0"/>
                <w:color w:val="000000"/>
              </w:rPr>
              <w:t xml:space="preserve">If your annual income </w:t>
            </w:r>
            <w:r>
              <w:rPr>
                <w:b w:val="0"/>
                <w:bCs w:val="0"/>
                <w:i w:val="0"/>
                <w:iCs w:val="0"/>
                <w:smallCaps w:val="0"/>
                <w:color w:val="000000"/>
              </w:rPr>
              <w:t>is higher than $91,000 for an individual ($182,000 for a couple),</w:t>
            </w:r>
            <w:r>
              <w:rPr>
                <w:b w:val="0"/>
                <w:bCs w:val="0"/>
                <w:i w:val="0"/>
                <w:iCs w:val="0"/>
                <w:smallCaps w:val="0"/>
                <w:color w:val="000000"/>
              </w:rPr>
              <w:t xml:space="preserve"> you will pay a higher Part B premium. Visit </w:t>
            </w:r>
            <w:hyperlink r:id="rId4" w:history="1">
              <w:r>
                <w:rPr>
                  <w:b w:val="0"/>
                  <w:bCs w:val="0"/>
                  <w:i w:val="0"/>
                  <w:iCs w:val="0"/>
                  <w:smallCaps w:val="0"/>
                  <w:color w:val="0000FF"/>
                  <w:u w:val="single" w:color="0000FF"/>
                </w:rPr>
                <w:t>www.medicare.gov</w:t>
              </w:r>
            </w:hyperlink>
            <w:r>
              <w:rPr>
                <w:b w:val="0"/>
                <w:bCs w:val="0"/>
                <w:i w:val="0"/>
                <w:iCs w:val="0"/>
                <w:smallCaps w:val="0"/>
                <w:color w:val="000000"/>
              </w:rPr>
              <w:t xml:space="preserve"> for Part B costs by annual income. </w:t>
            </w:r>
          </w:p>
        </w:tc>
      </w:tr>
    </w:tbl>
    <w:p>
      <w:pPr>
        <w:spacing w:before="0" w:after="0"/>
      </w:pPr>
    </w:p>
    <w:p>
      <w:pPr>
        <w:spacing w:before="0" w:after="0"/>
      </w:pPr>
      <w:r>
        <w:rPr>
          <w:u w:val="single"/>
        </w:rPr>
        <w:t>Medicare Advantage costs:</w:t>
      </w:r>
      <w:r>
        <w:t xml:space="preserve"> </w:t>
      </w:r>
      <w:r>
        <w:t xml:space="preserve">If you have a Medicare Advantage Plan, your plan administers your Part </w:t>
      </w:r>
      <w:r>
        <w:t xml:space="preserve">A and Part </w:t>
      </w:r>
      <w:r>
        <w:t xml:space="preserve">B coverage. Remember that most people with Medicare, whether they have Original Medicare or a Medicare Advantage Plan, pay the Part B monthly premium. Some people with a Medicare Advantage Plan may also pay an additional monthly premium for being enrolled in that plan. </w:t>
      </w:r>
      <w:r>
        <w:t>Your plan should have sent you an ANOC or EOC notice explaining any changes for the coming year (see question 1).</w:t>
      </w:r>
    </w:p>
    <w:p>
      <w:pPr>
        <w:spacing w:before="0" w:after="0"/>
      </w:pPr>
    </w:p>
    <w:p>
      <w:pPr>
        <w:spacing w:before="0" w:after="0"/>
      </w:pPr>
      <w:r>
        <w:rPr>
          <w:b/>
          <w:bCs/>
        </w:rPr>
        <w:t>3. Have costs for Medicare Part D (prescription drug coverage) changed in 202</w:t>
      </w:r>
      <w:r>
        <w:rPr>
          <w:b/>
          <w:bCs/>
        </w:rPr>
        <w:t>2</w:t>
      </w:r>
      <w:r>
        <w:rPr>
          <w:b/>
          <w:bCs/>
        </w:rPr>
        <w:t xml:space="preserve">? </w:t>
      </w:r>
    </w:p>
    <w:p>
      <w:pPr>
        <w:spacing w:before="0" w:after="0"/>
      </w:pPr>
      <w:r>
        <w:t>If you have Medicare prescription drug coverage, often referred to as Part D, your plan should have notified you about any changes in costs for 202</w:t>
      </w:r>
      <w:r>
        <w:t>2</w:t>
      </w:r>
      <w:r>
        <w:t xml:space="preserve">. Part D plans can change the drugs they cover, their pharmacy networks, and their costs (such as copayments, coinsurance charges, and deductibles) from year to year. </w:t>
      </w:r>
    </w:p>
    <w:p>
      <w:pPr>
        <w:spacing w:before="0" w:after="0"/>
      </w:pPr>
    </w:p>
    <w:p>
      <w:pPr>
        <w:spacing w:before="0" w:after="0"/>
      </w:pPr>
      <w:r>
        <w:t>Here are the</w:t>
      </w:r>
      <w:r>
        <w:t xml:space="preserve"> main ways that you can get your Medicare prescription drug coverage:</w:t>
      </w:r>
    </w:p>
    <w:p>
      <w:pPr>
        <w:numPr>
          <w:ilvl w:val="0"/>
          <w:numId w:val="1"/>
        </w:numPr>
        <w:tabs>
          <w:tab w:val="left" w:pos="720"/>
        </w:tabs>
        <w:spacing w:before="0" w:after="0"/>
        <w:ind w:left="720" w:hanging="360"/>
      </w:pPr>
      <w:r>
        <w:t>A Medicare Advantage Plan that covers both health and drug coverage</w:t>
      </w:r>
    </w:p>
    <w:p>
      <w:pPr>
        <w:numPr>
          <w:ilvl w:val="0"/>
          <w:numId w:val="1"/>
        </w:numPr>
        <w:tabs>
          <w:tab w:val="left" w:pos="720"/>
        </w:tabs>
        <w:spacing w:before="0" w:after="0"/>
        <w:ind w:left="720" w:hanging="360"/>
      </w:pPr>
      <w:r>
        <w:t xml:space="preserve">A stand-alone Part D plan that works with Original Medicare </w:t>
      </w:r>
    </w:p>
    <w:p>
      <w:pPr>
        <w:numPr>
          <w:ilvl w:val="0"/>
          <w:numId w:val="2"/>
        </w:numPr>
        <w:pBdr>
          <w:left w:val="none" w:sz="0" w:space="7" w:color="auto"/>
        </w:pBdr>
        <w:spacing w:before="0" w:after="0"/>
        <w:ind w:left="1440" w:right="0" w:hanging="373"/>
        <w:jc w:val="left"/>
      </w:pPr>
      <w:r>
        <w:t>A stand-alone Part D plan can also work with one type of Medicare Advantage Plan called a Me</w:t>
      </w:r>
      <w:r>
        <w:t>dicare Medical Savings Account (MSA) Plan</w:t>
      </w:r>
      <w:r>
        <w:t>, which does not include pres</w:t>
      </w:r>
      <w:r>
        <w:t>cription drug coverage</w:t>
      </w:r>
      <w:r>
        <w:t>.</w:t>
      </w:r>
    </w:p>
    <w:p>
      <w:pPr>
        <w:spacing w:before="0" w:after="0"/>
      </w:pPr>
    </w:p>
    <w:p>
      <w:pPr>
        <w:spacing w:before="0" w:after="0"/>
      </w:pPr>
      <w:r>
        <w:t>Your Part D plan should have sent you an ANOC or EOC notice informing you of your plan’s benefits, costs, and covered drugs for 202</w:t>
      </w:r>
      <w:r>
        <w:t>2</w:t>
      </w:r>
      <w:r>
        <w:t>. If you have a Medicare Advantage Plan with prescription drug coverage, you should have received one EOC that describes both your health and prescription drug coverage for 202</w:t>
      </w:r>
      <w:r>
        <w:t>2</w:t>
      </w:r>
      <w:r>
        <w:t>.</w:t>
      </w:r>
    </w:p>
    <w:p>
      <w:pPr>
        <w:spacing w:before="0" w:after="0"/>
      </w:pPr>
    </w:p>
    <w:p>
      <w:pPr>
        <w:spacing w:before="0" w:after="0"/>
      </w:pPr>
      <w:r>
        <w:t>Part D plans must include the minimum coverage that is set by law, but each plan may offer varying types of coverage. For example, in 202</w:t>
      </w:r>
      <w:r>
        <w:t>2</w:t>
      </w:r>
      <w:r>
        <w:t xml:space="preserve"> Part D plans can set a maximum</w:t>
      </w:r>
      <w:r>
        <w:t xml:space="preserve"> annual</w:t>
      </w:r>
      <w:r>
        <w:t xml:space="preserve"> deductible (amount you pay out-of-pocket before your insurance begins to pay) </w:t>
      </w:r>
      <w:r>
        <w:t>of $480. However</w:t>
      </w:r>
      <w:r>
        <w:t>, some plans may not require you to pay any deductible. The following chart shows costs last year compared to this year. Be sure to review your plan materials for specific cost changes.</w:t>
      </w:r>
    </w:p>
    <w:p>
      <w:pPr>
        <w:spacing w:before="0" w:after="0"/>
      </w:pPr>
    </w:p>
    <w:tbl>
      <w:tblPr>
        <w:tblW w:w="10461" w:type="dxa"/>
        <w:tblInd w:w="13" w:type="dxa"/>
        <w:tblCellMar>
          <w:top w:w="0" w:type="dxa"/>
          <w:left w:w="0" w:type="dxa"/>
          <w:bottom w:w="0" w:type="dxa"/>
          <w:right w:w="0" w:type="dxa"/>
        </w:tblCellMar>
      </w:tblPr>
      <w:tblGrid>
        <w:gridCol w:w="7573"/>
        <w:gridCol w:w="1492"/>
        <w:gridCol w:w="1396"/>
      </w:tblGrid>
      <w:tr>
        <w:tblPrEx>
          <w:tblW w:w="10461" w:type="dxa"/>
          <w:tblInd w:w="13" w:type="dxa"/>
          <w:tblCellMar>
            <w:top w:w="0" w:type="dxa"/>
            <w:left w:w="0" w:type="dxa"/>
            <w:bottom w:w="0" w:type="dxa"/>
            <w:right w:w="0" w:type="dxa"/>
          </w:tblCellMar>
        </w:tblPrEx>
        <w:trPr>
          <w:trHeight w:val="440"/>
        </w:trPr>
        <w:tc>
          <w:tcPr>
            <w:tcW w:w="10461" w:type="dxa"/>
            <w:gridSpan w:val="3"/>
            <w:tcBorders>
              <w:top w:val="single" w:sz="4" w:space="0" w:color="000000"/>
              <w:left w:val="single" w:sz="4" w:space="0" w:color="000000"/>
              <w:bottom w:val="single" w:sz="12" w:space="0" w:color="000000"/>
              <w:right w:val="single" w:sz="4" w:space="0" w:color="000000"/>
            </w:tcBorders>
            <w:shd w:val="clear" w:color="auto" w:fill="2E821E"/>
            <w:noWrap w:val="0"/>
            <w:tcMar>
              <w:top w:w="8" w:type="dxa"/>
              <w:left w:w="8" w:type="dxa"/>
              <w:bottom w:w="15" w:type="dxa"/>
              <w:right w:w="8" w:type="dxa"/>
            </w:tcMar>
            <w:vAlign w:val="center"/>
            <w:hideMark/>
          </w:tcPr>
          <w:p>
            <w:pPr>
              <w:spacing w:before="0" w:after="0"/>
              <w:rPr>
                <w:b w:val="0"/>
                <w:bCs w:val="0"/>
                <w:i w:val="0"/>
                <w:iCs w:val="0"/>
                <w:smallCaps w:val="0"/>
                <w:color w:val="000000"/>
              </w:rPr>
            </w:pPr>
            <w:r>
              <w:rPr>
                <w:b/>
                <w:bCs/>
                <w:i w:val="0"/>
                <w:iCs w:val="0"/>
                <w:smallCaps w:val="0"/>
                <w:color w:val="FFFFFF"/>
              </w:rPr>
              <w:t>Medicare Part D Costs: 2021 vs. 2022</w:t>
            </w:r>
          </w:p>
        </w:tc>
      </w:tr>
      <w:tr>
        <w:tblPrEx>
          <w:tblW w:w="10461" w:type="dxa"/>
          <w:tblInd w:w="13" w:type="dxa"/>
          <w:tblCellMar>
            <w:top w:w="0" w:type="dxa"/>
            <w:left w:w="0" w:type="dxa"/>
            <w:bottom w:w="0" w:type="dxa"/>
            <w:right w:w="0" w:type="dxa"/>
          </w:tblCellMar>
        </w:tblPrEx>
        <w:trPr>
          <w:trHeight w:val="440"/>
        </w:trPr>
        <w:tc>
          <w:tcPr>
            <w:tcW w:w="7557" w:type="dxa"/>
            <w:tcBorders>
              <w:top w:val="single" w:sz="4" w:space="0" w:color="000000"/>
              <w:left w:val="single" w:sz="4" w:space="0" w:color="000000"/>
              <w:bottom w:val="single" w:sz="12" w:space="0" w:color="000000"/>
              <w:right w:val="single" w:sz="4" w:space="0" w:color="000000"/>
            </w:tcBorders>
            <w:noWrap w:val="0"/>
            <w:tcMar>
              <w:top w:w="8" w:type="dxa"/>
              <w:left w:w="8" w:type="dxa"/>
              <w:bottom w:w="15" w:type="dxa"/>
              <w:right w:w="8" w:type="dxa"/>
            </w:tcMar>
            <w:vAlign w:val="center"/>
          </w:tcPr>
          <w:p>
            <w:pPr>
              <w:spacing w:before="0" w:after="0"/>
              <w:rPr>
                <w:b w:val="0"/>
                <w:bCs w:val="0"/>
                <w:i w:val="0"/>
                <w:iCs w:val="0"/>
                <w:smallCaps w:val="0"/>
                <w:color w:val="000000"/>
              </w:rPr>
            </w:pPr>
          </w:p>
        </w:tc>
        <w:tc>
          <w:tcPr>
            <w:tcW w:w="1501" w:type="dxa"/>
            <w:tcBorders>
              <w:top w:val="single" w:sz="4" w:space="0" w:color="000000"/>
              <w:left w:val="single" w:sz="4" w:space="0" w:color="000000"/>
              <w:bottom w:val="single" w:sz="12" w:space="0" w:color="000000"/>
              <w:right w:val="single" w:sz="4" w:space="0" w:color="000000"/>
            </w:tcBorders>
            <w:noWrap w:val="0"/>
            <w:tcMar>
              <w:top w:w="8"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2021</w:t>
            </w:r>
          </w:p>
        </w:tc>
        <w:tc>
          <w:tcPr>
            <w:tcW w:w="1403" w:type="dxa"/>
            <w:tcBorders>
              <w:top w:val="single" w:sz="4" w:space="0" w:color="000000"/>
              <w:left w:val="single" w:sz="4" w:space="0" w:color="000000"/>
              <w:bottom w:val="single" w:sz="12" w:space="0" w:color="000000"/>
              <w:right w:val="single" w:sz="4" w:space="0" w:color="000000"/>
            </w:tcBorders>
            <w:shd w:val="clear" w:color="auto" w:fill="DFDFDF"/>
            <w:noWrap w:val="0"/>
            <w:tcMar>
              <w:top w:w="8"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20</w:t>
            </w:r>
            <w:r>
              <w:rPr>
                <w:b/>
                <w:bCs/>
                <w:i w:val="0"/>
                <w:iCs w:val="0"/>
                <w:smallCaps w:val="0"/>
                <w:color w:val="000000"/>
              </w:rPr>
              <w:t>22</w:t>
            </w:r>
          </w:p>
        </w:tc>
      </w:tr>
      <w:tr>
        <w:tblPrEx>
          <w:tblW w:w="10461" w:type="dxa"/>
          <w:tblInd w:w="13" w:type="dxa"/>
          <w:tblCellMar>
            <w:top w:w="0" w:type="dxa"/>
            <w:left w:w="0" w:type="dxa"/>
            <w:bottom w:w="0" w:type="dxa"/>
            <w:right w:w="0" w:type="dxa"/>
          </w:tblCellMar>
        </w:tblPrEx>
        <w:trPr>
          <w:trHeight w:val="729"/>
        </w:trPr>
        <w:tc>
          <w:tcPr>
            <w:tcW w:w="7557" w:type="dxa"/>
            <w:tcBorders>
              <w:top w:val="single" w:sz="12" w:space="0" w:color="000000"/>
              <w:left w:val="single" w:sz="4" w:space="0" w:color="000000"/>
              <w:bottom w:val="single" w:sz="12" w:space="0" w:color="000000"/>
              <w:right w:val="single" w:sz="4" w:space="0" w:color="000000"/>
            </w:tcBorders>
            <w:noWrap w:val="0"/>
            <w:tcMar>
              <w:top w:w="15" w:type="dxa"/>
              <w:left w:w="8" w:type="dxa"/>
              <w:bottom w:w="15" w:type="dxa"/>
              <w:right w:w="8" w:type="dxa"/>
            </w:tcMar>
            <w:vAlign w:val="center"/>
            <w:hideMark/>
          </w:tcPr>
          <w:p>
            <w:pPr>
              <w:spacing w:before="0" w:after="0"/>
              <w:rPr>
                <w:b w:val="0"/>
                <w:bCs w:val="0"/>
                <w:i w:val="0"/>
                <w:iCs w:val="0"/>
                <w:smallCaps w:val="0"/>
                <w:color w:val="000000"/>
              </w:rPr>
            </w:pPr>
            <w:r>
              <w:rPr>
                <w:b/>
                <w:bCs/>
                <w:i w:val="0"/>
                <w:iCs w:val="0"/>
                <w:smallCaps w:val="0"/>
                <w:color w:val="000000"/>
              </w:rPr>
              <w:t>Part D maximum deductible</w:t>
            </w:r>
          </w:p>
        </w:tc>
        <w:tc>
          <w:tcPr>
            <w:tcW w:w="1501" w:type="dxa"/>
            <w:tcBorders>
              <w:top w:val="single" w:sz="12" w:space="0" w:color="000000"/>
              <w:left w:val="single" w:sz="4" w:space="0" w:color="000000"/>
              <w:bottom w:val="single" w:sz="12" w:space="0" w:color="000000"/>
              <w:right w:val="single" w:sz="4" w:space="0" w:color="000000"/>
            </w:tcBorders>
            <w:noWrap w:val="0"/>
            <w:tcMar>
              <w:top w:w="15"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Up to $4</w:t>
            </w:r>
            <w:r>
              <w:rPr>
                <w:b/>
                <w:bCs/>
                <w:i w:val="0"/>
                <w:iCs w:val="0"/>
                <w:smallCaps w:val="0"/>
                <w:color w:val="000000"/>
              </w:rPr>
              <w:t>4</w:t>
            </w:r>
            <w:r>
              <w:rPr>
                <w:b/>
                <w:bCs/>
                <w:i w:val="0"/>
                <w:iCs w:val="0"/>
                <w:smallCaps w:val="0"/>
                <w:color w:val="000000"/>
              </w:rPr>
              <w:t>5/year</w:t>
            </w:r>
          </w:p>
        </w:tc>
        <w:tc>
          <w:tcPr>
            <w:tcW w:w="1403" w:type="dxa"/>
            <w:tcBorders>
              <w:top w:val="single" w:sz="12" w:space="0" w:color="000000"/>
              <w:left w:val="single" w:sz="4" w:space="0" w:color="000000"/>
              <w:bottom w:val="single" w:sz="12" w:space="0" w:color="000000"/>
              <w:right w:val="single" w:sz="4" w:space="0" w:color="000000"/>
            </w:tcBorders>
            <w:shd w:val="clear" w:color="auto" w:fill="DFDFDF"/>
            <w:noWrap w:val="0"/>
            <w:tcMar>
              <w:top w:w="15"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Up to $4</w:t>
            </w:r>
            <w:r>
              <w:rPr>
                <w:b/>
                <w:bCs/>
                <w:i w:val="0"/>
                <w:iCs w:val="0"/>
                <w:smallCaps w:val="0"/>
                <w:color w:val="000000"/>
              </w:rPr>
              <w:t>80</w:t>
            </w:r>
            <w:r>
              <w:rPr>
                <w:b/>
                <w:bCs/>
                <w:i w:val="0"/>
                <w:iCs w:val="0"/>
                <w:smallCaps w:val="0"/>
                <w:color w:val="000000"/>
              </w:rPr>
              <w:t>/year</w:t>
            </w:r>
          </w:p>
        </w:tc>
      </w:tr>
      <w:tr>
        <w:tblPrEx>
          <w:tblW w:w="10461" w:type="dxa"/>
          <w:tblInd w:w="13" w:type="dxa"/>
          <w:tblCellMar>
            <w:top w:w="0" w:type="dxa"/>
            <w:left w:w="0" w:type="dxa"/>
            <w:bottom w:w="0" w:type="dxa"/>
            <w:right w:w="0" w:type="dxa"/>
          </w:tblCellMar>
        </w:tblPrEx>
        <w:trPr>
          <w:trHeight w:val="920"/>
        </w:trPr>
        <w:tc>
          <w:tcPr>
            <w:tcW w:w="7557" w:type="dxa"/>
            <w:tcBorders>
              <w:top w:val="single" w:sz="12" w:space="0" w:color="000000"/>
              <w:left w:val="single" w:sz="4" w:space="0" w:color="000000"/>
              <w:bottom w:val="single" w:sz="12" w:space="0" w:color="000000"/>
              <w:right w:val="single" w:sz="4" w:space="0" w:color="000000"/>
            </w:tcBorders>
            <w:noWrap w:val="0"/>
            <w:tcMar>
              <w:top w:w="15" w:type="dxa"/>
              <w:left w:w="8" w:type="dxa"/>
              <w:bottom w:w="15" w:type="dxa"/>
              <w:right w:w="8" w:type="dxa"/>
            </w:tcMar>
            <w:vAlign w:val="center"/>
            <w:hideMark/>
          </w:tcPr>
          <w:p>
            <w:pPr>
              <w:spacing w:before="0" w:after="0"/>
              <w:rPr>
                <w:b w:val="0"/>
                <w:bCs w:val="0"/>
                <w:i w:val="0"/>
                <w:iCs w:val="0"/>
                <w:smallCaps w:val="0"/>
                <w:color w:val="000000"/>
              </w:rPr>
            </w:pPr>
            <w:r>
              <w:rPr>
                <w:b/>
                <w:bCs/>
                <w:i w:val="0"/>
                <w:iCs w:val="0"/>
                <w:smallCaps w:val="0"/>
                <w:color w:val="000000"/>
              </w:rPr>
              <w:t>Part D coverage gap threshold</w:t>
            </w:r>
          </w:p>
          <w:p>
            <w:pPr>
              <w:spacing w:before="0" w:after="0"/>
              <w:rPr>
                <w:b w:val="0"/>
                <w:bCs w:val="0"/>
                <w:i w:val="0"/>
                <w:iCs w:val="0"/>
                <w:smallCaps w:val="0"/>
                <w:color w:val="000000"/>
              </w:rPr>
            </w:pPr>
            <w:r>
              <w:rPr>
                <w:b w:val="0"/>
                <w:bCs w:val="0"/>
                <w:i w:val="0"/>
                <w:iCs w:val="0"/>
                <w:smallCaps w:val="0"/>
                <w:color w:val="000000"/>
              </w:rPr>
              <w:t>You reach the coverage gap, or donut hole, when you and your plan together have spent this much on covered drugs since the start of the year.</w:t>
            </w:r>
          </w:p>
        </w:tc>
        <w:tc>
          <w:tcPr>
            <w:tcW w:w="1501" w:type="dxa"/>
            <w:tcBorders>
              <w:top w:val="single" w:sz="12" w:space="0" w:color="000000"/>
              <w:left w:val="single" w:sz="4" w:space="0" w:color="000000"/>
              <w:bottom w:val="single" w:sz="12" w:space="0" w:color="000000"/>
              <w:right w:val="single" w:sz="4" w:space="0" w:color="000000"/>
            </w:tcBorders>
            <w:noWrap w:val="0"/>
            <w:tcMar>
              <w:top w:w="15"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$4</w:t>
            </w:r>
            <w:r>
              <w:rPr>
                <w:b/>
                <w:bCs/>
                <w:i w:val="0"/>
                <w:iCs w:val="0"/>
                <w:smallCaps w:val="0"/>
                <w:color w:val="000000"/>
              </w:rPr>
              <w:t>,130</w:t>
            </w:r>
          </w:p>
        </w:tc>
        <w:tc>
          <w:tcPr>
            <w:tcW w:w="1403" w:type="dxa"/>
            <w:tcBorders>
              <w:top w:val="single" w:sz="12" w:space="0" w:color="000000"/>
              <w:left w:val="single" w:sz="4" w:space="0" w:color="000000"/>
              <w:bottom w:val="single" w:sz="12" w:space="0" w:color="000000"/>
              <w:right w:val="single" w:sz="4" w:space="0" w:color="000000"/>
            </w:tcBorders>
            <w:shd w:val="clear" w:color="auto" w:fill="DFDFDF"/>
            <w:noWrap w:val="0"/>
            <w:tcMar>
              <w:top w:w="15"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$4</w:t>
            </w:r>
            <w:r>
              <w:rPr>
                <w:b/>
                <w:bCs/>
                <w:i w:val="0"/>
                <w:iCs w:val="0"/>
                <w:smallCaps w:val="0"/>
                <w:color w:val="000000"/>
              </w:rPr>
              <w:t>,430</w:t>
            </w:r>
          </w:p>
        </w:tc>
      </w:tr>
      <w:tr>
        <w:tblPrEx>
          <w:tblW w:w="10461" w:type="dxa"/>
          <w:tblInd w:w="13" w:type="dxa"/>
          <w:tblCellMar>
            <w:top w:w="0" w:type="dxa"/>
            <w:left w:w="0" w:type="dxa"/>
            <w:bottom w:w="0" w:type="dxa"/>
            <w:right w:w="0" w:type="dxa"/>
          </w:tblCellMar>
        </w:tblPrEx>
        <w:trPr>
          <w:trHeight w:val="1200"/>
        </w:trPr>
        <w:tc>
          <w:tcPr>
            <w:tcW w:w="7557" w:type="dxa"/>
            <w:tcBorders>
              <w:top w:val="single" w:sz="12" w:space="0" w:color="000000"/>
              <w:left w:val="single" w:sz="4" w:space="0" w:color="000000"/>
              <w:bottom w:val="single" w:sz="12" w:space="0" w:color="000000"/>
              <w:right w:val="single" w:sz="4" w:space="0" w:color="000000"/>
            </w:tcBorders>
            <w:noWrap w:val="0"/>
            <w:tcMar>
              <w:top w:w="15" w:type="dxa"/>
              <w:left w:w="8" w:type="dxa"/>
              <w:bottom w:w="15" w:type="dxa"/>
              <w:right w:w="8" w:type="dxa"/>
            </w:tcMar>
            <w:vAlign w:val="center"/>
            <w:hideMark/>
          </w:tcPr>
          <w:p>
            <w:pPr>
              <w:spacing w:before="0" w:after="0"/>
              <w:rPr>
                <w:b w:val="0"/>
                <w:bCs w:val="0"/>
                <w:i w:val="0"/>
                <w:iCs w:val="0"/>
                <w:smallCaps w:val="0"/>
                <w:color w:val="000000"/>
              </w:rPr>
            </w:pPr>
            <w:r>
              <w:rPr>
                <w:b/>
                <w:bCs/>
                <w:i w:val="0"/>
                <w:iCs w:val="0"/>
                <w:smallCaps w:val="0"/>
                <w:color w:val="000000"/>
              </w:rPr>
              <w:t>Part D catastrophic coverage limit</w:t>
            </w:r>
          </w:p>
          <w:p>
            <w:pPr>
              <w:spacing w:before="0" w:after="0"/>
              <w:rPr>
                <w:b w:val="0"/>
                <w:bCs w:val="0"/>
                <w:i w:val="0"/>
                <w:iCs w:val="0"/>
                <w:smallCaps w:val="0"/>
                <w:color w:val="000000"/>
              </w:rPr>
            </w:pPr>
            <w:r>
              <w:rPr>
                <w:b w:val="0"/>
                <w:bCs w:val="0"/>
                <w:i w:val="0"/>
                <w:iCs w:val="0"/>
                <w:smallCaps w:val="0"/>
                <w:color w:val="000000"/>
              </w:rPr>
              <w:t xml:space="preserve">You get out of the donut hole and reach catastrophic coverage when you have spent this much out of pocket* since the start of the year. </w:t>
            </w:r>
          </w:p>
        </w:tc>
        <w:tc>
          <w:tcPr>
            <w:tcW w:w="1501" w:type="dxa"/>
            <w:tcBorders>
              <w:top w:val="single" w:sz="12" w:space="0" w:color="000000"/>
              <w:left w:val="single" w:sz="4" w:space="0" w:color="000000"/>
              <w:bottom w:val="single" w:sz="12" w:space="0" w:color="000000"/>
              <w:right w:val="single" w:sz="4" w:space="0" w:color="000000"/>
            </w:tcBorders>
            <w:noWrap w:val="0"/>
            <w:tcMar>
              <w:top w:w="15"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$6,550</w:t>
            </w:r>
          </w:p>
        </w:tc>
        <w:tc>
          <w:tcPr>
            <w:tcW w:w="1403" w:type="dxa"/>
            <w:tcBorders>
              <w:top w:val="single" w:sz="12" w:space="0" w:color="000000"/>
              <w:left w:val="single" w:sz="4" w:space="0" w:color="000000"/>
              <w:bottom w:val="single" w:sz="12" w:space="0" w:color="000000"/>
              <w:right w:val="single" w:sz="4" w:space="0" w:color="000000"/>
            </w:tcBorders>
            <w:shd w:val="clear" w:color="auto" w:fill="DFDFDF"/>
            <w:noWrap w:val="0"/>
            <w:tcMar>
              <w:top w:w="15"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$7,050</w:t>
            </w:r>
          </w:p>
        </w:tc>
      </w:tr>
    </w:tbl>
    <w:p>
      <w:pPr>
        <w:spacing w:before="0" w:after="0"/>
      </w:pPr>
    </w:p>
    <w:p>
      <w:pPr>
        <w:spacing w:before="0" w:after="0"/>
      </w:pPr>
      <w:r>
        <w:t>*Note the out-of-pocket costs that help you get out of the donut hole include what you’ve spent on covered drugs since the start of the year (deductible, copays); most of the discount for brand-name drugs while you’re in the donut hole; and any drug costs paid by family members, most charities, State Pharmaceutical Assistance Programs (SPAPs), AIDS Drug Assistance Programs (ADAPs), and/or the Indian Health Service.</w:t>
      </w:r>
    </w:p>
    <w:p>
      <w:pPr>
        <w:spacing w:before="0" w:after="0"/>
      </w:pPr>
    </w:p>
    <w:p>
      <w:pPr>
        <w:spacing w:before="0" w:after="0"/>
      </w:pPr>
      <w:r>
        <w:rPr>
          <w:b/>
          <w:bCs/>
        </w:rPr>
        <w:t xml:space="preserve">4. What is the </w:t>
      </w:r>
      <w:r>
        <w:rPr>
          <w:b/>
          <w:bCs/>
          <w:i/>
          <w:iCs/>
        </w:rPr>
        <w:t xml:space="preserve">Medicare &amp; </w:t>
      </w:r>
      <w:r>
        <w:rPr>
          <w:b/>
          <w:bCs/>
          <w:i/>
          <w:iCs/>
        </w:rPr>
        <w:t>You</w:t>
      </w:r>
      <w:r>
        <w:rPr>
          <w:b/>
          <w:bCs/>
        </w:rPr>
        <w:t xml:space="preserve"> handbook? How can I get one?</w:t>
      </w:r>
    </w:p>
    <w:p>
      <w:pPr>
        <w:spacing w:before="0" w:after="0"/>
      </w:pPr>
      <w:r>
        <w:rPr>
          <w:i/>
          <w:iCs/>
        </w:rPr>
        <w:t>Medicare &amp; You</w:t>
      </w:r>
      <w:r>
        <w:t xml:space="preserve"> is a handbook published by Medicare each year. It explains Medicare-covered services and the costs associated with Original Medicare for the coming year. Each Medicare beneficiary is mailed a copy of </w:t>
      </w:r>
      <w:r>
        <w:rPr>
          <w:i/>
          <w:iCs/>
        </w:rPr>
        <w:t>Medicare &amp; You</w:t>
      </w:r>
      <w:r>
        <w:t xml:space="preserve"> in the early fall, regardless of whether they have Original Medicare or a Medicare Advantage Plan. If you did not receive one, you can call 1-800-MEDICARE to request a copy. You can also download a general version of the handbook at </w:t>
      </w:r>
      <w:hyperlink r:id="rId4" w:history="1">
        <w:r>
          <w:rPr>
            <w:color w:val="0563C1"/>
            <w:u w:val="single" w:color="0563C1"/>
          </w:rPr>
          <w:t>www.medicare.gov</w:t>
        </w:r>
      </w:hyperlink>
      <w:r>
        <w:t xml:space="preserve">. </w:t>
      </w:r>
    </w:p>
    <w:p>
      <w:pPr>
        <w:spacing w:before="0" w:after="0"/>
      </w:pPr>
    </w:p>
    <w:p>
      <w:pPr>
        <w:spacing w:before="0" w:after="0"/>
      </w:pPr>
      <w:r>
        <w:rPr>
          <w:b/>
          <w:bCs/>
        </w:rPr>
        <w:t>5. What is the Medicare Advantage Open Enrollment Period?</w:t>
      </w:r>
    </w:p>
    <w:p>
      <w:pPr>
        <w:spacing w:before="0" w:after="0"/>
      </w:pPr>
      <w:r>
        <w:t xml:space="preserve">During the Medicare Advantage Open Enrollment Period (MA OEP), you can switch from your Medicare Advantage Plan (excluding Medical Savings Accounts, cost plans, and PACE) to another Medicare Advantage </w:t>
      </w:r>
      <w:r>
        <w:br/>
      </w:r>
      <w:r>
        <w:br/>
      </w:r>
      <w:r>
        <w:t xml:space="preserve">Plan or to Original Medicare with or without a stand-alone prescription drug plan. The MA OEP occurs each year from January 1 through March 31. Remember, you can only use this enrollment period if you have a Medicare Advantage Plan. Changes made during this period take effect the first of the month following the month you enroll. For example, if </w:t>
      </w:r>
      <w:r>
        <w:t xml:space="preserve">you </w:t>
      </w:r>
      <w:r>
        <w:t xml:space="preserve">switch to a new Medicare Advantage Plan in February, your new coverage begins March 1. Unlike </w:t>
      </w:r>
      <w:r>
        <w:t xml:space="preserve">Medicare’s Annual </w:t>
      </w:r>
      <w:r>
        <w:t>Open Enrollment</w:t>
      </w:r>
      <w:r>
        <w:t xml:space="preserve"> Period</w:t>
      </w:r>
      <w:r>
        <w:t xml:space="preserve">, you can only make a single change during the MA OEP. </w:t>
      </w:r>
    </w:p>
    <w:p>
      <w:pPr>
        <w:spacing w:before="0" w:after="0"/>
      </w:pPr>
    </w:p>
    <w:p>
      <w:pPr>
        <w:spacing w:before="0" w:after="0"/>
      </w:pPr>
      <w:r>
        <w:rPr>
          <w:b/>
          <w:bCs/>
        </w:rPr>
        <w:t>6. Will I have other opportunities to change my coverage in 20</w:t>
      </w:r>
      <w:r>
        <w:rPr>
          <w:b/>
          <w:bCs/>
        </w:rPr>
        <w:t>22</w:t>
      </w:r>
      <w:r>
        <w:rPr>
          <w:b/>
          <w:bCs/>
        </w:rPr>
        <w:t>?</w:t>
      </w:r>
    </w:p>
    <w:p>
      <w:pPr>
        <w:spacing w:before="0" w:after="0"/>
      </w:pPr>
      <w:r>
        <w:t>Depending on your circumstances, you may have opportunities to change your Medicare health and drug coverage in 20</w:t>
      </w:r>
      <w:r>
        <w:t>22</w:t>
      </w:r>
      <w:r>
        <w:t xml:space="preserve">. </w:t>
      </w:r>
    </w:p>
    <w:p>
      <w:pPr>
        <w:spacing w:before="0" w:after="0"/>
      </w:pPr>
    </w:p>
    <w:p>
      <w:pPr>
        <w:spacing w:before="0" w:after="0"/>
      </w:pPr>
      <w:r>
        <w:rPr>
          <w:b/>
          <w:bCs/>
        </w:rPr>
        <w:t>If you have Extra Help:</w:t>
      </w:r>
      <w:r>
        <w:t xml:space="preserve"> Extra Help is a federal program that helps pay for some to most of the out-of-pocket costs of Medicare prescription drug coverage. If you have Extra Help in 20</w:t>
      </w:r>
      <w:r>
        <w:t>22</w:t>
      </w:r>
      <w:r>
        <w:t>, you have a Special Enrollment Period (SEP) to enroll in a Part D plan or switch between plans. This SEP is available once per calendar quarter for the first three quarters of the year (January-March, April-June, and July-September). If you use the Extra Help SEP to change your coverage, the change will become effective the first of the month following the month that you make the change. For example, if you use the Extra Help SEP to choose a new Part D prescription drug plan in March, that plan will become effective April 1. If you use your Extra Help SEP in one quarter, you will have to wait until the next quarter to make another change, unless you have a different SEP.</w:t>
      </w:r>
    </w:p>
    <w:p>
      <w:pPr>
        <w:spacing w:before="0" w:after="0"/>
      </w:pPr>
    </w:p>
    <w:p>
      <w:pPr>
        <w:spacing w:before="0" w:after="0"/>
      </w:pPr>
      <w:r>
        <w:rPr>
          <w:b/>
          <w:bCs/>
        </w:rPr>
        <w:t xml:space="preserve">If you enrolled in a plan by mistake or because of misleading information: </w:t>
      </w:r>
      <w:r>
        <w:t>If you enrolled in a</w:t>
      </w:r>
      <w:r>
        <w:t> </w:t>
      </w:r>
      <w:r>
        <w:t>Medicare</w:t>
      </w:r>
      <w:r>
        <w:t> </w:t>
      </w:r>
      <w:r>
        <w:t>Advantage</w:t>
      </w:r>
      <w:r>
        <w:t> </w:t>
      </w:r>
      <w:r>
        <w:t>Plan or</w:t>
      </w:r>
      <w:r>
        <w:t> </w:t>
      </w:r>
      <w:r>
        <w:t xml:space="preserve">stand-alone </w:t>
      </w:r>
      <w:r>
        <w:t>Part D</w:t>
      </w:r>
      <w:r>
        <w:t> </w:t>
      </w:r>
      <w:r>
        <w:t>plan by mistake or after receiving misleading information, you may be able to disenroll and change plans. Typically, you have the right to change plans if you:</w:t>
      </w:r>
    </w:p>
    <w:p>
      <w:pPr>
        <w:numPr>
          <w:ilvl w:val="0"/>
          <w:numId w:val="3"/>
        </w:numPr>
        <w:pBdr>
          <w:left w:val="none" w:sz="0" w:space="8" w:color="auto"/>
        </w:pBdr>
        <w:spacing w:before="0"/>
        <w:ind w:left="720" w:right="0" w:hanging="338"/>
        <w:jc w:val="left"/>
        <w:rPr>
          <w:sz w:val="20"/>
          <w:szCs w:val="20"/>
        </w:rPr>
      </w:pPr>
      <w:r>
        <w:t>Enrolled</w:t>
      </w:r>
      <w:r>
        <w:t xml:space="preserve"> </w:t>
      </w:r>
      <w:r>
        <w:t>unintentionally: You may have enrolled believing you were joining a</w:t>
      </w:r>
      <w:r>
        <w:t> </w:t>
      </w:r>
      <w:r>
        <w:t>Medigap</w:t>
      </w:r>
      <w:r>
        <w:t> </w:t>
      </w:r>
      <w:r>
        <w:t>plan to supplement</w:t>
      </w:r>
      <w:r>
        <w:t> </w:t>
      </w:r>
      <w:r>
        <w:t>Original Medicare</w:t>
      </w:r>
      <w:r>
        <w:t>, or you meant to sign up for a stand-alone Part D plan and accidentally joined a Medicare Advantage Plan.</w:t>
      </w:r>
    </w:p>
    <w:p>
      <w:pPr>
        <w:numPr>
          <w:ilvl w:val="0"/>
          <w:numId w:val="3"/>
        </w:numPr>
        <w:pBdr>
          <w:left w:val="none" w:sz="0" w:space="8" w:color="auto"/>
        </w:pBdr>
        <w:ind w:left="720" w:right="0" w:hanging="338"/>
        <w:jc w:val="left"/>
        <w:rPr>
          <w:sz w:val="20"/>
          <w:szCs w:val="20"/>
        </w:rPr>
      </w:pPr>
      <w:r>
        <w:t>Enrolled</w:t>
      </w:r>
      <w:r>
        <w:t xml:space="preserve"> </w:t>
      </w:r>
      <w:r>
        <w:t xml:space="preserve">based on </w:t>
      </w:r>
      <w:r>
        <w:t>in</w:t>
      </w:r>
      <w:r>
        <w:t>accurate</w:t>
      </w:r>
      <w:r>
        <w:t xml:space="preserve"> </w:t>
      </w:r>
      <w:r>
        <w:t>or misleading information: You may have been misled</w:t>
      </w:r>
      <w:r>
        <w:t>,</w:t>
      </w:r>
      <w:r>
        <w:t xml:space="preserve"> for example</w:t>
      </w:r>
      <w:r>
        <w:t>,</w:t>
      </w:r>
      <w:r>
        <w:t xml:space="preserve"> if a plan representative told you that your doctors are in the plan’s</w:t>
      </w:r>
      <w:r>
        <w:t> </w:t>
      </w:r>
      <w:r>
        <w:t>network,</w:t>
      </w:r>
      <w:r>
        <w:t> </w:t>
      </w:r>
      <w:r>
        <w:t>but they are not, or you were promised benefits that the plan does not really cover.</w:t>
      </w:r>
    </w:p>
    <w:p>
      <w:pPr>
        <w:numPr>
          <w:ilvl w:val="0"/>
          <w:numId w:val="3"/>
        </w:numPr>
        <w:pBdr>
          <w:left w:val="none" w:sz="0" w:space="8" w:color="auto"/>
        </w:pBdr>
        <w:spacing w:after="0"/>
        <w:ind w:left="720" w:right="0" w:hanging="338"/>
        <w:jc w:val="left"/>
        <w:rPr>
          <w:sz w:val="20"/>
          <w:szCs w:val="20"/>
        </w:rPr>
      </w:pPr>
      <w:r>
        <w:t xml:space="preserve">Through no fault of your own, ended up or were kept in a plan you do not want: </w:t>
      </w:r>
      <w:r>
        <w:t>Y</w:t>
      </w:r>
      <w:r>
        <w:t>ou tried to switch plans during an</w:t>
      </w:r>
      <w:r>
        <w:t> </w:t>
      </w:r>
      <w:r>
        <w:t>enrollment</w:t>
      </w:r>
      <w:r>
        <w:t> </w:t>
      </w:r>
      <w:r>
        <w:t>period but were kept in your old plan. You can also make a change if you were enrolled in a plan because of an administrative or computer error.</w:t>
      </w:r>
    </w:p>
    <w:p>
      <w:pPr>
        <w:spacing w:before="0" w:after="0"/>
      </w:pPr>
    </w:p>
    <w:p>
      <w:pPr>
        <w:spacing w:before="0" w:after="0"/>
      </w:pPr>
      <w:r>
        <w:t>The steps you should take to</w:t>
      </w:r>
      <w:r>
        <w:t> </w:t>
      </w:r>
      <w:r>
        <w:t>disenroll</w:t>
      </w:r>
      <w:r>
        <w:t xml:space="preserve"> </w:t>
      </w:r>
      <w:r>
        <w:t>depend on whether you have used services and whether the plan paid for those services.</w:t>
      </w:r>
    </w:p>
    <w:p>
      <w:pPr>
        <w:numPr>
          <w:ilvl w:val="0"/>
          <w:numId w:val="4"/>
        </w:numPr>
        <w:pBdr>
          <w:left w:val="none" w:sz="0" w:space="8" w:color="auto"/>
        </w:pBdr>
        <w:spacing w:before="0"/>
        <w:ind w:left="720" w:right="0" w:hanging="338"/>
        <w:jc w:val="left"/>
        <w:rPr>
          <w:sz w:val="20"/>
          <w:szCs w:val="20"/>
        </w:rPr>
      </w:pPr>
      <w:r>
        <w:t>If you used any service since joining the plan (for example, saw a doctor or filled a</w:t>
      </w:r>
      <w:r>
        <w:t> </w:t>
      </w:r>
      <w:r>
        <w:t>prescription</w:t>
      </w:r>
      <w:r>
        <w:t>) and received a</w:t>
      </w:r>
      <w:r>
        <w:t> </w:t>
      </w:r>
      <w:r>
        <w:t>denial of coverage</w:t>
      </w:r>
      <w:r>
        <w:t>, you should request</w:t>
      </w:r>
      <w:r>
        <w:t> </w:t>
      </w:r>
      <w:r>
        <w:t>retroactive disenrollment</w:t>
      </w:r>
      <w:r>
        <w:t>, meaning disenrollment back to the date you enrolled in the plan. Depending on your situation, you may then wish to select Original Medicare (with or without a Part D plan) or a different Medicare Advantage Plan. If you are granted retroactive disenrollment, be sure to ask your providers to re-file claims with your new plan.</w:t>
      </w:r>
    </w:p>
    <w:p>
      <w:pPr>
        <w:numPr>
          <w:ilvl w:val="0"/>
          <w:numId w:val="4"/>
        </w:numPr>
        <w:pBdr>
          <w:left w:val="none" w:sz="0" w:space="8" w:color="auto"/>
        </w:pBdr>
        <w:spacing w:after="0"/>
        <w:ind w:left="720" w:right="0" w:hanging="338"/>
        <w:jc w:val="left"/>
        <w:rPr>
          <w:sz w:val="20"/>
          <w:szCs w:val="20"/>
        </w:rPr>
      </w:pPr>
      <w:r>
        <w:t>If you have not used any services since joining the plan, you may want to request a</w:t>
      </w:r>
      <w:r>
        <w:t> </w:t>
      </w:r>
      <w:r>
        <w:t>Special Enrollment Period (SEP)</w:t>
      </w:r>
      <w:r>
        <w:t> </w:t>
      </w:r>
      <w:r>
        <w:t>to disenroll from your plan. This option may be processed faster than retroactive disenrollment. If your request is granted, you will be disenrolled from your plan at the end of the month in which you made the request. To prevent</w:t>
      </w:r>
      <w:r>
        <w:t> </w:t>
      </w:r>
      <w:r>
        <w:t>gaps in coverage</w:t>
      </w:r>
      <w:r>
        <w:t>, sign up for new coverage immediately after you are disenrolled from the plan you did not want.</w:t>
      </w:r>
    </w:p>
    <w:p>
      <w:pPr>
        <w:spacing w:before="0" w:after="0"/>
      </w:pPr>
    </w:p>
    <w:p>
      <w:pPr>
        <w:spacing w:before="0" w:after="0"/>
      </w:pPr>
    </w:p>
    <w:p>
      <w:pPr>
        <w:spacing w:before="0" w:after="0"/>
      </w:pPr>
      <w:r>
        <w:t>To request retroactive disenrollment or an SEP, call 1-800-MEDICARE and explain to the customer service representative exactly how you joined the plan by mistake.</w:t>
      </w:r>
    </w:p>
    <w:p>
      <w:pPr>
        <w:spacing w:before="0" w:after="0"/>
      </w:pPr>
    </w:p>
    <w:p>
      <w:pPr>
        <w:spacing w:before="0" w:after="0"/>
      </w:pPr>
      <w:r>
        <w:rPr>
          <w:b/>
          <w:bCs/>
        </w:rPr>
        <w:t xml:space="preserve">If you qualify for another Special Enrollment Period (SEP): </w:t>
      </w:r>
      <w:r>
        <w:t xml:space="preserve">There are several circumstances in which you may be able to make changes to your Medicare health/drug coverage. For example, you have a SEP if you move outside of your plan’s service area, if your Medicare Advantage Plan terminated a significant amount of its network providers, or if you enroll in certain State Pharmaceutical Assistance Programs (SPAPs). </w:t>
      </w:r>
      <w:r>
        <w:t xml:space="preserve">You also could have an SEP if you want to enroll in a five-star Medicare Advantage Plan or Part D plan, or if you have been in a consistently low-performing Medicare Advantage Plan or Part D plan. </w:t>
      </w:r>
    </w:p>
    <w:p>
      <w:pPr>
        <w:spacing w:before="0" w:after="0"/>
      </w:pPr>
    </w:p>
    <w:p>
      <w:pPr>
        <w:spacing w:before="0" w:after="0"/>
      </w:pPr>
      <w:r>
        <w:t xml:space="preserve">If you need to make changes to your coverage but you are not sure whether you qualify for an SEP, call your </w:t>
      </w:r>
      <w:r>
        <w:t xml:space="preserve">State Health Insurance Assistance Program (SHIP) to learn more. </w:t>
      </w:r>
      <w:r>
        <w:t>Contact information for your SHIP is on the last page of this document.</w:t>
      </w:r>
    </w:p>
    <w:p>
      <w:pPr>
        <w:spacing w:before="0" w:after="0"/>
      </w:pPr>
    </w:p>
    <w:p>
      <w:pPr>
        <w:spacing w:before="0" w:after="0"/>
      </w:pPr>
      <w:r>
        <w:rPr>
          <w:b/>
          <w:bCs/>
        </w:rPr>
        <w:t>7. What are examples of marketing violations?</w:t>
      </w:r>
    </w:p>
    <w:p>
      <w:pPr>
        <w:spacing w:before="0" w:after="0"/>
      </w:pPr>
      <w:r>
        <w:t>Remember that plan representatives, agents, and brokers must follow</w:t>
      </w:r>
      <w:r>
        <w:t> </w:t>
      </w:r>
      <w:r>
        <w:t>federal</w:t>
      </w:r>
      <w:r>
        <w:t> </w:t>
      </w:r>
      <w:r>
        <w:t>guidelines</w:t>
      </w:r>
      <w:r>
        <w:t> </w:t>
      </w:r>
      <w:r>
        <w:t>when</w:t>
      </w:r>
      <w:r>
        <w:t> </w:t>
      </w:r>
      <w:r>
        <w:t>marketing to</w:t>
      </w:r>
      <w:r>
        <w:t> </w:t>
      </w:r>
      <w:r>
        <w:t>you. These guidelines</w:t>
      </w:r>
      <w:r>
        <w:t> </w:t>
      </w:r>
      <w:r>
        <w:t>protect</w:t>
      </w:r>
      <w:r>
        <w:t> </w:t>
      </w:r>
      <w:r>
        <w:t>you</w:t>
      </w:r>
      <w:r>
        <w:t> </w:t>
      </w:r>
      <w:r>
        <w:t>from manipulative/ deceptive sale and enrollment tactics that can lead to marketing violations by a plan.</w:t>
      </w:r>
      <w:r>
        <w:t> </w:t>
      </w:r>
      <w:r>
        <w:t>Here are some red flags:</w:t>
      </w:r>
      <w:r>
        <w:t> </w:t>
      </w:r>
    </w:p>
    <w:p>
      <w:pPr>
        <w:numPr>
          <w:ilvl w:val="0"/>
          <w:numId w:val="5"/>
        </w:numPr>
        <w:pBdr>
          <w:left w:val="none" w:sz="0" w:space="7" w:color="auto"/>
        </w:pBdr>
        <w:spacing w:before="0"/>
        <w:ind w:left="720" w:right="0" w:hanging="334"/>
        <w:jc w:val="left"/>
      </w:pPr>
      <w:r>
        <w:t>You signed up for a plan after being told by an agent or company that</w:t>
      </w:r>
      <w:r>
        <w:t> </w:t>
      </w:r>
      <w:r>
        <w:t>certain services or prescriptions were covered, but after enrolling, you discovered they were not covered by that plan.</w:t>
      </w:r>
      <w:r>
        <w:t> </w:t>
      </w:r>
    </w:p>
    <w:p>
      <w:pPr>
        <w:numPr>
          <w:ilvl w:val="0"/>
          <w:numId w:val="5"/>
        </w:numPr>
        <w:pBdr>
          <w:left w:val="none" w:sz="0" w:space="7" w:color="auto"/>
        </w:pBdr>
        <w:ind w:left="720" w:right="0" w:hanging="334"/>
        <w:jc w:val="left"/>
      </w:pPr>
      <w:r>
        <w:t>A company represented</w:t>
      </w:r>
      <w:r>
        <w:t> </w:t>
      </w:r>
      <w:r>
        <w:t>itself as coming from or sent by Medicare, Social Security, or Medicaid.</w:t>
      </w:r>
      <w:r>
        <w:t> </w:t>
      </w:r>
    </w:p>
    <w:p>
      <w:pPr>
        <w:numPr>
          <w:ilvl w:val="0"/>
          <w:numId w:val="5"/>
        </w:numPr>
        <w:pBdr>
          <w:left w:val="none" w:sz="0" w:space="7" w:color="auto"/>
        </w:pBdr>
        <w:ind w:left="720" w:right="0" w:hanging="334"/>
        <w:jc w:val="left"/>
      </w:pPr>
      <w:r>
        <w:t>You</w:t>
      </w:r>
      <w:r>
        <w:t> </w:t>
      </w:r>
      <w:r>
        <w:t>received</w:t>
      </w:r>
      <w:r>
        <w:t> </w:t>
      </w:r>
      <w:r>
        <w:t>an unsolicited phone call</w:t>
      </w:r>
      <w:r>
        <w:t> </w:t>
      </w:r>
      <w:r>
        <w:t>or</w:t>
      </w:r>
      <w:r>
        <w:t> </w:t>
      </w:r>
      <w:r>
        <w:t>text</w:t>
      </w:r>
      <w:r>
        <w:t> </w:t>
      </w:r>
      <w:r>
        <w:t>from a</w:t>
      </w:r>
      <w:r>
        <w:t> </w:t>
      </w:r>
      <w:r>
        <w:t>plan with which</w:t>
      </w:r>
      <w:r>
        <w:t> </w:t>
      </w:r>
      <w:r>
        <w:t>you have no prior relationship, you have asked not to contact you, or of which you disenrolled from.</w:t>
      </w:r>
      <w:r>
        <w:t> </w:t>
      </w:r>
    </w:p>
    <w:p>
      <w:pPr>
        <w:numPr>
          <w:ilvl w:val="0"/>
          <w:numId w:val="5"/>
        </w:numPr>
        <w:pBdr>
          <w:left w:val="none" w:sz="0" w:space="7" w:color="auto"/>
        </w:pBdr>
        <w:ind w:left="720" w:right="0" w:hanging="334"/>
        <w:jc w:val="left"/>
      </w:pPr>
      <w:r>
        <w:t>A</w:t>
      </w:r>
      <w:r>
        <w:t> </w:t>
      </w:r>
      <w:r>
        <w:t>plan</w:t>
      </w:r>
      <w:r>
        <w:t> </w:t>
      </w:r>
      <w:r>
        <w:t>agent returned</w:t>
      </w:r>
      <w:r>
        <w:t> </w:t>
      </w:r>
      <w:r>
        <w:t>uninvited to your residence after missing an</w:t>
      </w:r>
      <w:r>
        <w:t> </w:t>
      </w:r>
      <w:r>
        <w:t>earlier</w:t>
      </w:r>
      <w:r>
        <w:t> </w:t>
      </w:r>
      <w:r>
        <w:t>appointment.</w:t>
      </w:r>
      <w:r>
        <w:t> </w:t>
      </w:r>
      <w:r>
        <w:t> </w:t>
      </w:r>
    </w:p>
    <w:p>
      <w:pPr>
        <w:numPr>
          <w:ilvl w:val="0"/>
          <w:numId w:val="5"/>
        </w:numPr>
        <w:pBdr>
          <w:left w:val="none" w:sz="0" w:space="7" w:color="auto"/>
        </w:pBdr>
        <w:spacing w:after="0"/>
        <w:ind w:left="720" w:right="0" w:hanging="334"/>
        <w:jc w:val="left"/>
      </w:pPr>
      <w:r>
        <w:t>An agent</w:t>
      </w:r>
      <w:r>
        <w:t> </w:t>
      </w:r>
      <w:r>
        <w:t>discussed other insurance products, such as life insurance or annuities, during a visit or meeting</w:t>
      </w:r>
      <w:r>
        <w:t> </w:t>
      </w:r>
      <w:r>
        <w:t>that was scheduled to only discuss</w:t>
      </w:r>
      <w:r>
        <w:t> </w:t>
      </w:r>
      <w:r>
        <w:t>a Medicare Advantage Part C or D product.</w:t>
      </w:r>
      <w:r>
        <w:t> </w:t>
      </w:r>
      <w:r>
        <w:t> </w:t>
      </w:r>
    </w:p>
    <w:p>
      <w:pPr>
        <w:spacing w:before="0" w:after="0"/>
      </w:pPr>
    </w:p>
    <w:p>
      <w:pPr>
        <w:spacing w:before="0" w:after="0"/>
        <w:ind w:right="14"/>
      </w:pPr>
      <w:r>
        <w:rPr>
          <w:b/>
          <w:bCs/>
        </w:rPr>
        <w:t>8</w:t>
      </w:r>
      <w:r>
        <w:rPr>
          <w:b/>
          <w:bCs/>
        </w:rPr>
        <w:t>. What is a transition fill?</w:t>
      </w:r>
    </w:p>
    <w:p>
      <w:pPr>
        <w:spacing w:before="0" w:after="0"/>
      </w:pPr>
      <w:r>
        <w:t>A transition refill, also known as a transition fill, is typically a one-time, 30-day supply of a drug that you were taking before switching to a different</w:t>
      </w:r>
      <w:r>
        <w:t> </w:t>
      </w:r>
      <w:r>
        <w:t>Part D</w:t>
      </w:r>
      <w:r>
        <w:t> </w:t>
      </w:r>
      <w:r>
        <w:t>plan (either stand-alone or through a</w:t>
      </w:r>
      <w:r>
        <w:t> </w:t>
      </w:r>
      <w:r>
        <w:t>Medicare Advantage</w:t>
      </w:r>
      <w:r>
        <w:t> </w:t>
      </w:r>
      <w:r>
        <w:t>Plan), or before your current plan changed its coverage at the start of a new calendar year. Transition refills let you get temporary coverage for drugs that are not on your plan’s</w:t>
      </w:r>
      <w:r>
        <w:t> </w:t>
      </w:r>
      <w:r>
        <w:t>formulary</w:t>
      </w:r>
      <w:r>
        <w:t> </w:t>
      </w:r>
      <w:r>
        <w:t>or that have certain</w:t>
      </w:r>
      <w:r>
        <w:t> </w:t>
      </w:r>
      <w:r>
        <w:t>coverage restrictions</w:t>
      </w:r>
      <w:r>
        <w:t> </w:t>
      </w:r>
      <w:r>
        <w:t>(such as</w:t>
      </w:r>
      <w:r>
        <w:t> </w:t>
      </w:r>
      <w:r>
        <w:t>prior authorization</w:t>
      </w:r>
      <w:r>
        <w:t> </w:t>
      </w:r>
      <w:r>
        <w:t>or</w:t>
      </w:r>
      <w:r>
        <w:t> </w:t>
      </w:r>
      <w:r>
        <w:t xml:space="preserve">step therapy). </w:t>
      </w:r>
      <w:r>
        <w:rPr>
          <w:b/>
          <w:bCs/>
        </w:rPr>
        <w:t>Transition refills are not for new prescriptions.</w:t>
      </w:r>
      <w:r>
        <w:t> </w:t>
      </w:r>
      <w:r>
        <w:t>You can only get transition fills for drugs you were already taking before switching plans or before your existing plan changed its coverage.</w:t>
      </w:r>
    </w:p>
    <w:p>
      <w:pPr>
        <w:spacing w:before="0" w:after="0"/>
      </w:pPr>
    </w:p>
    <w:p>
      <w:pPr>
        <w:spacing w:before="0" w:after="0"/>
      </w:pPr>
      <w:r>
        <w:t>The following situations describe when you can get a transition refill if you do not live in a</w:t>
      </w:r>
      <w:r>
        <w:t> </w:t>
      </w:r>
      <w:r>
        <w:t>nursing home</w:t>
      </w:r>
      <w:r>
        <w:t> </w:t>
      </w:r>
      <w:r>
        <w:t>(there are different rules for transition refills for</w:t>
      </w:r>
      <w:r>
        <w:t> </w:t>
      </w:r>
      <w:r>
        <w:t>those living in nursing homes):</w:t>
      </w:r>
      <w:r>
        <w:rPr>
          <w:b/>
          <w:bCs/>
        </w:rPr>
        <w:t xml:space="preserve"> </w:t>
      </w:r>
    </w:p>
    <w:p>
      <w:pPr>
        <w:spacing w:before="0" w:after="0"/>
      </w:pPr>
    </w:p>
    <w:p>
      <w:pPr>
        <w:spacing w:before="0" w:after="0"/>
        <w:ind w:left="360"/>
      </w:pPr>
      <w:r>
        <w:rPr>
          <w:b/>
          <w:bCs/>
        </w:rPr>
        <w:t>1. Your current plan is changing how it covers a Medicare-covered drug you have been taking.</w:t>
      </w:r>
    </w:p>
    <w:p>
      <w:pPr>
        <w:numPr>
          <w:ilvl w:val="0"/>
          <w:numId w:val="6"/>
        </w:numPr>
        <w:pBdr>
          <w:left w:val="none" w:sz="0" w:space="8" w:color="auto"/>
        </w:pBdr>
        <w:spacing w:before="0"/>
        <w:ind w:left="1080" w:right="0" w:hanging="338"/>
        <w:jc w:val="left"/>
        <w:rPr>
          <w:sz w:val="20"/>
          <w:szCs w:val="20"/>
        </w:rPr>
      </w:pPr>
      <w:r>
        <w:t>If your plan is taking your drug off its formulary or adding a coverage restriction for the next calendar year for reasons other than safety, the plan must either:</w:t>
      </w:r>
    </w:p>
    <w:p>
      <w:pPr>
        <w:numPr>
          <w:ilvl w:val="1"/>
          <w:numId w:val="6"/>
        </w:numPr>
        <w:pBdr>
          <w:left w:val="none" w:sz="0" w:space="8" w:color="auto"/>
        </w:pBdr>
        <w:ind w:left="2160" w:right="0" w:hanging="371"/>
        <w:jc w:val="left"/>
        <w:rPr>
          <w:sz w:val="20"/>
          <w:szCs w:val="20"/>
        </w:rPr>
      </w:pPr>
      <w:r>
        <w:t>Help you switch to a similar drug that is on your plan’s formulary before January 1</w:t>
      </w:r>
    </w:p>
    <w:p>
      <w:pPr>
        <w:numPr>
          <w:ilvl w:val="1"/>
          <w:numId w:val="6"/>
        </w:numPr>
        <w:pBdr>
          <w:left w:val="none" w:sz="0" w:space="8" w:color="auto"/>
        </w:pBdr>
        <w:ind w:left="2160" w:right="0" w:hanging="371"/>
        <w:jc w:val="left"/>
        <w:rPr>
          <w:sz w:val="20"/>
          <w:szCs w:val="20"/>
        </w:rPr>
      </w:pPr>
      <w:r>
        <w:t>H</w:t>
      </w:r>
      <w:r>
        <w:t>elp you file an</w:t>
      </w:r>
      <w:r>
        <w:t> </w:t>
      </w:r>
      <w:r>
        <w:t>exception request</w:t>
      </w:r>
      <w:r>
        <w:t> </w:t>
      </w:r>
      <w:r>
        <w:t>before January 1</w:t>
      </w:r>
    </w:p>
    <w:p>
      <w:pPr>
        <w:numPr>
          <w:ilvl w:val="1"/>
          <w:numId w:val="6"/>
        </w:numPr>
        <w:pBdr>
          <w:left w:val="none" w:sz="0" w:space="8" w:color="auto"/>
        </w:pBdr>
        <w:spacing w:after="0"/>
        <w:ind w:left="2160" w:right="0" w:hanging="371"/>
        <w:jc w:val="left"/>
        <w:rPr>
          <w:sz w:val="20"/>
          <w:szCs w:val="20"/>
        </w:rPr>
      </w:pPr>
      <w:r>
        <w:t>Or,</w:t>
      </w:r>
      <w:r>
        <w:t xml:space="preserve"> give you a 30-day transition fill within the first 90 days of the new calendar year along with a notice about the new coverage policy.</w:t>
      </w:r>
    </w:p>
    <w:p>
      <w:pPr>
        <w:spacing w:before="0" w:after="0"/>
        <w:ind w:left="360"/>
      </w:pPr>
    </w:p>
    <w:p>
      <w:pPr>
        <w:spacing w:before="0" w:after="0"/>
        <w:ind w:left="360"/>
      </w:pPr>
      <w:r>
        <w:rPr>
          <w:b/>
          <w:bCs/>
        </w:rPr>
        <w:t>2. Your new plan does not cover a Medicare-covered drug you have been taking.</w:t>
      </w:r>
    </w:p>
    <w:p>
      <w:pPr>
        <w:numPr>
          <w:ilvl w:val="0"/>
          <w:numId w:val="7"/>
        </w:numPr>
        <w:pBdr>
          <w:left w:val="none" w:sz="0" w:space="8" w:color="auto"/>
        </w:pBdr>
        <w:spacing w:before="0"/>
        <w:ind w:left="1080" w:right="0" w:hanging="338"/>
        <w:jc w:val="left"/>
        <w:rPr>
          <w:sz w:val="20"/>
          <w:szCs w:val="20"/>
        </w:rPr>
      </w:pPr>
      <w:r>
        <w:t>If a drug you have been taking is not on your new plan’s formulary, this plan must give you a 30-day transition refill within the first 90 days of your</w:t>
      </w:r>
      <w:r>
        <w:t> </w:t>
      </w:r>
      <w:r>
        <w:t>enrollment</w:t>
      </w:r>
      <w:r>
        <w:t>. It must also give you a notice explaining that your transition refill is temporary and informing you of your</w:t>
      </w:r>
      <w:r>
        <w:t> </w:t>
      </w:r>
      <w:r>
        <w:t>appeal rights.</w:t>
      </w:r>
    </w:p>
    <w:p>
      <w:pPr>
        <w:numPr>
          <w:ilvl w:val="0"/>
          <w:numId w:val="7"/>
        </w:numPr>
        <w:pBdr>
          <w:left w:val="none" w:sz="0" w:space="8" w:color="auto"/>
        </w:pBdr>
        <w:ind w:left="1080" w:right="0" w:hanging="338"/>
        <w:jc w:val="left"/>
        <w:rPr>
          <w:sz w:val="20"/>
          <w:szCs w:val="20"/>
        </w:rPr>
      </w:pPr>
      <w:r>
        <w:t>If a drug you have been taking is on your new plan’s formulary but with a coverage restriction, this plan must give you a 30-day transition refill free from any restriction within the first 90 days of your enrollment. It must also give you a notice explaining that your transition refill is temporary and informing you of your</w:t>
      </w:r>
      <w:r>
        <w:t> </w:t>
      </w:r>
      <w:r>
        <w:t>appeal</w:t>
      </w:r>
      <w:r>
        <w:t> </w:t>
      </w:r>
      <w:r>
        <w:t>rights.</w:t>
      </w:r>
    </w:p>
    <w:p>
      <w:pPr>
        <w:numPr>
          <w:ilvl w:val="0"/>
          <w:numId w:val="7"/>
        </w:numPr>
        <w:pBdr>
          <w:left w:val="none" w:sz="0" w:space="8" w:color="auto"/>
        </w:pBdr>
        <w:spacing w:after="0"/>
        <w:ind w:left="1080" w:right="0" w:hanging="338"/>
        <w:jc w:val="left"/>
        <w:rPr>
          <w:sz w:val="20"/>
          <w:szCs w:val="20"/>
        </w:rPr>
      </w:pPr>
      <w:r>
        <w:t xml:space="preserve">In </w:t>
      </w:r>
      <w:r>
        <w:t>both of the above</w:t>
      </w:r>
      <w:r>
        <w:t xml:space="preserve"> cases, if a drug you have been taking is not on your new plan’s formulary, be sure to see whether there is a similar drug that is covered by your plan (check with your </w:t>
      </w:r>
      <w:r>
        <w:rPr>
          <w:color w:val="333333"/>
        </w:rPr>
        <w:t xml:space="preserve">doctor about </w:t>
      </w:r>
      <w:r>
        <w:t>possible alternatives) and, if not, to file an exception request. (If your request is denied, you have the right to appeal.)</w:t>
      </w:r>
    </w:p>
    <w:p>
      <w:pPr>
        <w:spacing w:before="0" w:after="0"/>
      </w:pPr>
    </w:p>
    <w:p>
      <w:pPr>
        <w:spacing w:before="0" w:after="0"/>
      </w:pPr>
      <w:r>
        <w:t>If you file an exception request and your plan does not process it by the end of your 90-day transition refill period, your plan must provide additional temporary refills until the exception is completed.</w:t>
      </w:r>
    </w:p>
    <w:p>
      <w:pPr>
        <w:spacing w:before="0" w:after="0"/>
      </w:pPr>
    </w:p>
    <w:p>
      <w:pPr>
        <w:spacing w:before="0" w:after="0"/>
      </w:pPr>
      <w:r>
        <w:t>Remember, all stand-alone Part D plans and Medicare Advantage Plans that offer drug coverage must provide transition fills in the above cases. When you use your transition fill, your plan must send you a written notice within three business days. The notice will tell you that the supply was temporary and that you should either change to a covered drug or file an exception request with the plan.</w:t>
      </w:r>
    </w:p>
    <w:p>
      <w:pPr>
        <w:spacing w:before="0" w:after="0"/>
      </w:pPr>
    </w:p>
    <w:p>
      <w:pPr>
        <w:spacing w:before="0" w:after="0"/>
      </w:pPr>
      <w:r>
        <w:rPr>
          <w:b/>
          <w:bCs/>
        </w:rPr>
        <w:t>9</w:t>
      </w:r>
      <w:r>
        <w:rPr>
          <w:b/>
          <w:bCs/>
        </w:rPr>
        <w:t>. How will the public health emergency affect Medicare coverage in 2022?</w:t>
      </w:r>
    </w:p>
    <w:p>
      <w:pPr>
        <w:spacing w:before="0" w:after="0"/>
      </w:pPr>
      <w:r>
        <w:t xml:space="preserve">Due to the COVID-19 public health emergency (PHE), certain flexibilities have been in place and some restrictions lifted in 2020 and 2021. Examples of these flexibilities include expanded coverage of telehealth services and coverage for 90-day supplies of prescription drugs when requested. </w:t>
      </w:r>
      <w:r>
        <w:t xml:space="preserve">As of December </w:t>
      </w:r>
      <w:r>
        <w:t>17</w:t>
      </w:r>
      <w:r>
        <w:t>, 2021</w:t>
      </w:r>
      <w:r>
        <w:t xml:space="preserve">, the PHE declaration </w:t>
      </w:r>
      <w:r>
        <w:t>will be in place through</w:t>
      </w:r>
      <w:r>
        <w:t xml:space="preserve"> January 1</w:t>
      </w:r>
      <w:r>
        <w:t>6</w:t>
      </w:r>
      <w:r>
        <w:t>, 2022. The PHE declaration has been extended multiple times previously, but there is no indication that it will again be extended. If the PHE expires, many of the current flexibilities and lifted restrictions may expire as well. Congress and the Center</w:t>
      </w:r>
      <w:r>
        <w:t>s</w:t>
      </w:r>
      <w:r>
        <w:t xml:space="preserve"> for Medicare &amp; Medicaid Services (CMS) are working to extend some of these flexibilities, regardless of the PHE status, so details of how these Medicare coverage rules will change are still being discussed. To stay up to date on this evolving conversation, pay attention to the news, your local State Health Insurance Assistance Programs (SHIPs), and CMS.</w:t>
      </w:r>
      <w:r>
        <w:t xml:space="preserve"> Contact information for your local SHIP is on the last page of this document.</w:t>
      </w:r>
    </w:p>
    <w:p>
      <w:pPr>
        <w:spacing w:before="0" w:after="0"/>
      </w:pPr>
    </w:p>
    <w:p>
      <w:pPr>
        <w:spacing w:before="0" w:after="0"/>
      </w:pPr>
      <w:r>
        <w:rPr>
          <w:b/>
          <w:bCs/>
        </w:rPr>
        <w:t>10</w:t>
      </w:r>
      <w:r>
        <w:rPr>
          <w:b/>
          <w:bCs/>
        </w:rPr>
        <w:t>. Who should I contact if I have questions about my 2022 Medicare coverage?</w:t>
      </w:r>
    </w:p>
    <w:p>
      <w:pPr>
        <w:spacing w:before="0" w:after="0"/>
      </w:pPr>
      <w:r>
        <w:t> </w:t>
      </w:r>
    </w:p>
    <w:p>
      <w:pPr>
        <w:spacing w:before="0" w:after="0"/>
      </w:pPr>
      <w:r>
        <w:rPr>
          <w:b/>
          <w:bCs/>
        </w:rPr>
        <w:t>1-800-MEDICARE (800-633-4227): </w:t>
      </w:r>
      <w:r>
        <w:t>Call 1-800-MEDICARE</w:t>
      </w:r>
      <w:r>
        <w:t> </w:t>
      </w:r>
      <w:r>
        <w:t>to use an SEP, to request</w:t>
      </w:r>
      <w:r>
        <w:t> </w:t>
      </w:r>
      <w:r>
        <w:t>another copy of your</w:t>
      </w:r>
      <w:r>
        <w:t> </w:t>
      </w:r>
      <w:r>
        <w:rPr>
          <w:i/>
          <w:iCs/>
        </w:rPr>
        <w:t xml:space="preserve">Medicare &amp; </w:t>
      </w:r>
      <w:r>
        <w:rPr>
          <w:i/>
          <w:iCs/>
        </w:rPr>
        <w:t>You</w:t>
      </w:r>
      <w:r>
        <w:rPr>
          <w:i/>
          <w:iCs/>
        </w:rPr>
        <w:t> </w:t>
      </w:r>
      <w:r>
        <w:t>handbook, or to find more information about your 202</w:t>
      </w:r>
      <w:r>
        <w:t>2</w:t>
      </w:r>
      <w:r>
        <w:t xml:space="preserve"> coverage.</w:t>
      </w:r>
      <w:r>
        <w:t> </w:t>
      </w:r>
    </w:p>
    <w:p>
      <w:pPr>
        <w:spacing w:before="0" w:after="0"/>
      </w:pPr>
    </w:p>
    <w:p>
      <w:pPr>
        <w:spacing w:before="0" w:after="0"/>
      </w:pPr>
      <w:r>
        <w:rPr>
          <w:b/>
          <w:bCs/>
        </w:rPr>
        <w:t>State Health Insurance Assistance Program (SHIP):</w:t>
      </w:r>
      <w:r>
        <w:rPr>
          <w:b/>
          <w:bCs/>
        </w:rPr>
        <w:t> </w:t>
      </w:r>
      <w:r>
        <w:t>Contact your SHIP if you have questions</w:t>
      </w:r>
      <w:r>
        <w:t> </w:t>
      </w:r>
      <w:r>
        <w:t>about changes in costs and coverage of your</w:t>
      </w:r>
      <w:r>
        <w:t> </w:t>
      </w:r>
      <w:r>
        <w:t>Medicare in 202</w:t>
      </w:r>
      <w:r>
        <w:t>2</w:t>
      </w:r>
      <w:r>
        <w:t>, for help understanding SEPs, or to learn about programs that can help you with Medicare costs</w:t>
      </w:r>
      <w:r>
        <w:t>. SHIP counselors provide unbiased Medicare counseling and assistance.</w:t>
      </w:r>
      <w:r>
        <w:t> </w:t>
      </w:r>
      <w:r>
        <w:t>Contact information for your SHIP is on the last page of this document.</w:t>
      </w:r>
    </w:p>
    <w:p>
      <w:pPr>
        <w:spacing w:before="0" w:after="0"/>
      </w:pPr>
      <w:r>
        <w:t> </w:t>
      </w:r>
    </w:p>
    <w:p>
      <w:pPr>
        <w:spacing w:before="0" w:after="0"/>
      </w:pPr>
      <w:r>
        <w:rPr>
          <w:b/>
          <w:bCs/>
        </w:rPr>
        <w:t>Senior Medicare Patrol (SMP):</w:t>
      </w:r>
      <w:r>
        <w:rPr>
          <w:b/>
          <w:bCs/>
        </w:rPr>
        <w:t> </w:t>
      </w:r>
      <w:r>
        <w:t>Contact your SMP if you believe you</w:t>
      </w:r>
      <w:r>
        <w:t> </w:t>
      </w:r>
      <w:r>
        <w:t>have</w:t>
      </w:r>
      <w:r>
        <w:t> </w:t>
      </w:r>
      <w:r>
        <w:t>enrolled in a plan for 202</w:t>
      </w:r>
      <w:r>
        <w:t>2</w:t>
      </w:r>
      <w:r>
        <w:t xml:space="preserve"> based on misleading information</w:t>
      </w:r>
      <w:r>
        <w:t> </w:t>
      </w:r>
      <w:r>
        <w:t>or</w:t>
      </w:r>
      <w:r>
        <w:t> </w:t>
      </w:r>
      <w:r>
        <w:t>marketing violations</w:t>
      </w:r>
      <w:r>
        <w:t> </w:t>
      </w:r>
      <w:r>
        <w:t>or were enrolled in a plan without your consent. SMPs empower and assist Medicare beneficiaries, their families, and caregivers to prevent, detect, and report health care fraud, errors, and abuse.</w:t>
      </w:r>
      <w:r>
        <w:t xml:space="preserve"> </w:t>
      </w:r>
      <w:r>
        <w:t>Contact information for your SMP is on the last page of this document.</w:t>
      </w:r>
    </w:p>
    <w:p>
      <w:pPr>
        <w:spacing w:before="0" w:after="0"/>
      </w:pPr>
      <w:r>
        <w:t> </w:t>
      </w:r>
    </w:p>
    <w:p>
      <w:pPr>
        <w:spacing w:before="0" w:after="0"/>
      </w:pPr>
      <w:r>
        <w:rPr>
          <w:b/>
          <w:bCs/>
        </w:rPr>
        <w:t>Medicare Advantage Plan or Part D plan: </w:t>
      </w:r>
      <w:r>
        <w:t>If you have a Medicare Advantage Plan or Part D plan, contact your plan to ask about changes in your costs or coverage for 202</w:t>
      </w:r>
      <w:r>
        <w:t>2</w:t>
      </w:r>
      <w:r>
        <w:t xml:space="preserve">. You may also </w:t>
      </w:r>
      <w:r>
        <w:t xml:space="preserve">want to </w:t>
      </w:r>
      <w:r>
        <w:t>contact Medicare Advantage Plan</w:t>
      </w:r>
      <w:r>
        <w:t>s</w:t>
      </w:r>
      <w:r>
        <w:t xml:space="preserve"> if you are using the MA OEP to switch plans.</w:t>
      </w:r>
      <w:r>
        <w:t> </w:t>
      </w:r>
      <w:r>
        <w:t> </w:t>
      </w:r>
      <w:r>
        <w:t> </w:t>
      </w:r>
    </w:p>
    <w:p>
      <w:pPr>
        <w:spacing w:before="0" w:after="0"/>
      </w:pPr>
    </w:p>
    <w:p>
      <w:pPr>
        <w:spacing w:before="0" w:after="0"/>
      </w:pPr>
      <w:r>
        <w:rPr>
          <w:b/>
          <w:bCs/>
        </w:rPr>
        <w:t>SHIP c</w:t>
      </w:r>
      <w:r>
        <w:rPr>
          <w:b/>
          <w:bCs/>
        </w:rPr>
        <w:t xml:space="preserve">ase </w:t>
      </w:r>
      <w:r>
        <w:rPr>
          <w:b/>
          <w:bCs/>
        </w:rPr>
        <w:t>s</w:t>
      </w:r>
      <w:r>
        <w:rPr>
          <w:b/>
          <w:bCs/>
        </w:rPr>
        <w:t>tudy</w:t>
      </w:r>
      <w:r>
        <w:rPr>
          <w:b/>
          <w:bCs/>
        </w:rPr>
        <w:t> </w:t>
      </w:r>
      <w:r>
        <w:t> </w:t>
      </w:r>
    </w:p>
    <w:p>
      <w:pPr>
        <w:shd w:val="clear" w:color="auto" w:fill="FFFFFF"/>
        <w:spacing w:before="0" w:after="0"/>
      </w:pPr>
      <w:r>
        <w:t xml:space="preserve">Roxy has had a Medicare Advantage Plan for several years. She did not review her coverage during </w:t>
      </w:r>
      <w:r>
        <w:t xml:space="preserve">Medicare’s </w:t>
      </w:r>
      <w:r>
        <w:t>Op</w:t>
      </w:r>
      <w:r>
        <w:t xml:space="preserve">en Enrollment </w:t>
      </w:r>
      <w:r>
        <w:t xml:space="preserve">Period </w:t>
      </w:r>
      <w:r>
        <w:t>in 2021, and now she worries that her plan might not be the best plan to suit her needs</w:t>
      </w:r>
      <w:r>
        <w:t> </w:t>
      </w:r>
      <w:r>
        <w:t>during 2022. She is considering making a change and wants to know what kinds of changes she can make, when she can make them, and what factors she should consider.</w:t>
      </w:r>
      <w:r>
        <w:t> </w:t>
      </w:r>
    </w:p>
    <w:p>
      <w:pPr>
        <w:shd w:val="clear" w:color="auto" w:fill="FFFFFF"/>
        <w:spacing w:before="0" w:after="0"/>
      </w:pPr>
      <w:r>
        <w:t> </w:t>
      </w:r>
    </w:p>
    <w:p>
      <w:pPr>
        <w:shd w:val="clear" w:color="auto" w:fill="FFFFFF"/>
        <w:spacing w:before="0" w:after="0"/>
      </w:pPr>
      <w:r>
        <w:rPr>
          <w:b/>
          <w:bCs/>
        </w:rPr>
        <w:t>What should Roxy do?</w:t>
      </w:r>
      <w:r>
        <w:t> </w:t>
      </w:r>
    </w:p>
    <w:p>
      <w:pPr>
        <w:numPr>
          <w:ilvl w:val="0"/>
          <w:numId w:val="8"/>
        </w:numPr>
        <w:pBdr>
          <w:left w:val="none" w:sz="0" w:space="7" w:color="auto"/>
        </w:pBdr>
        <w:shd w:val="clear" w:color="auto" w:fill="FFFFFF"/>
        <w:spacing w:before="0"/>
        <w:ind w:left="720" w:right="0" w:hanging="334"/>
        <w:jc w:val="left"/>
      </w:pPr>
      <w:r>
        <w:t>Roxy should contact her State Health Insurance Assistance Program (SHIP) to learn about her options.</w:t>
      </w:r>
      <w:r>
        <w:t> </w:t>
      </w:r>
      <w:r>
        <w:t> </w:t>
      </w:r>
    </w:p>
    <w:p>
      <w:pPr>
        <w:numPr>
          <w:ilvl w:val="1"/>
          <w:numId w:val="8"/>
        </w:numPr>
        <w:pBdr>
          <w:left w:val="none" w:sz="0" w:space="7" w:color="auto"/>
        </w:pBdr>
        <w:shd w:val="clear" w:color="auto" w:fill="FFFFFF"/>
        <w:ind w:left="1440" w:right="0" w:hanging="373"/>
        <w:jc w:val="left"/>
      </w:pPr>
      <w:r>
        <w:t>If Roxy</w:t>
      </w:r>
      <w:r>
        <w:t> </w:t>
      </w:r>
      <w:r>
        <w:t>does not</w:t>
      </w:r>
      <w:r>
        <w:t> </w:t>
      </w:r>
      <w:r>
        <w:t>know how to contact her SHIP, she can call 877-839-2675</w:t>
      </w:r>
      <w:r>
        <w:t xml:space="preserve"> and say “Medicare” when </w:t>
      </w:r>
      <w:r>
        <w:t>prompted,</w:t>
      </w:r>
      <w:r>
        <w:t xml:space="preserve"> or</w:t>
      </w:r>
      <w:r>
        <w:t xml:space="preserve"> visit </w:t>
      </w:r>
      <w:hyperlink r:id="rId5" w:history="1">
        <w:r>
          <w:rPr>
            <w:color w:val="0563C1"/>
            <w:u w:val="single" w:color="0563C1"/>
          </w:rPr>
          <w:t>www.shiphelp.org</w:t>
        </w:r>
      </w:hyperlink>
      <w:r>
        <w:t xml:space="preserve">. </w:t>
      </w:r>
    </w:p>
    <w:p>
      <w:pPr>
        <w:numPr>
          <w:ilvl w:val="0"/>
          <w:numId w:val="8"/>
        </w:numPr>
        <w:pBdr>
          <w:left w:val="none" w:sz="0" w:space="7" w:color="auto"/>
        </w:pBdr>
        <w:shd w:val="clear" w:color="auto" w:fill="FFFFFF"/>
        <w:ind w:left="720" w:right="0" w:hanging="334"/>
        <w:jc w:val="left"/>
      </w:pPr>
      <w:r>
        <w:t>The SHIP counselor can let Roxy know that since she has a Medicare Advantage Plan, she has the option to change her coverage during the Medicare Advantage Open Enrollment Period (MA OEP).</w:t>
      </w:r>
      <w:r>
        <w:t> </w:t>
      </w:r>
    </w:p>
    <w:p>
      <w:pPr>
        <w:numPr>
          <w:ilvl w:val="1"/>
          <w:numId w:val="8"/>
        </w:numPr>
        <w:pBdr>
          <w:left w:val="none" w:sz="0" w:space="7" w:color="auto"/>
        </w:pBdr>
        <w:shd w:val="clear" w:color="auto" w:fill="FFFFFF"/>
        <w:ind w:left="1440" w:right="0" w:hanging="373"/>
        <w:jc w:val="left"/>
      </w:pPr>
      <w:r>
        <w:t>The counselor can let her know that</w:t>
      </w:r>
      <w:r>
        <w:t> </w:t>
      </w:r>
      <w:r>
        <w:t>she has the option of switching to a new Medicare Advantage Plan or to Original Medicare, with or without a stand-alone Part D prescription drug plan.</w:t>
      </w:r>
      <w:r>
        <w:t> </w:t>
      </w:r>
      <w:r>
        <w:t> </w:t>
      </w:r>
    </w:p>
    <w:p>
      <w:pPr>
        <w:numPr>
          <w:ilvl w:val="1"/>
          <w:numId w:val="8"/>
        </w:numPr>
        <w:pBdr>
          <w:left w:val="none" w:sz="0" w:space="7" w:color="auto"/>
        </w:pBdr>
        <w:shd w:val="clear" w:color="auto" w:fill="FFFFFF"/>
        <w:ind w:left="1440" w:right="0" w:hanging="373"/>
        <w:jc w:val="left"/>
      </w:pPr>
      <w:r>
        <w:t>The counselor can also tell Roxy that the MA OEP lasts from January 1 to March 31 and that any changes she makes will be effective the first day month following the month of enrollment.</w:t>
      </w:r>
      <w:r>
        <w:t> </w:t>
      </w:r>
      <w:r>
        <w:t> </w:t>
      </w:r>
    </w:p>
    <w:p>
      <w:pPr>
        <w:numPr>
          <w:ilvl w:val="0"/>
          <w:numId w:val="8"/>
        </w:numPr>
        <w:pBdr>
          <w:left w:val="none" w:sz="0" w:space="7" w:color="auto"/>
        </w:pBdr>
        <w:shd w:val="clear" w:color="auto" w:fill="FFFFFF"/>
        <w:ind w:left="720" w:right="0" w:hanging="334"/>
        <w:jc w:val="left"/>
      </w:pPr>
      <w:r>
        <w:t>The counselor can also point Roxy toward information about her coverage options.</w:t>
      </w:r>
      <w:r>
        <w:t> </w:t>
      </w:r>
    </w:p>
    <w:p>
      <w:pPr>
        <w:numPr>
          <w:ilvl w:val="1"/>
          <w:numId w:val="8"/>
        </w:numPr>
        <w:pBdr>
          <w:left w:val="none" w:sz="0" w:space="7" w:color="auto"/>
        </w:pBdr>
        <w:shd w:val="clear" w:color="auto" w:fill="FFFFFF"/>
        <w:ind w:left="1440" w:right="0" w:hanging="373"/>
        <w:jc w:val="left"/>
      </w:pPr>
      <w:r>
        <w:t>If Roxy is considering Original Medicare, the SHIP counselor can let her know what the costs for Medicare Parts A and B are in 2022. For more information, Roxy can</w:t>
      </w:r>
      <w:r>
        <w:t> </w:t>
      </w:r>
      <w:r>
        <w:t>review</w:t>
      </w:r>
      <w:r>
        <w:t> </w:t>
      </w:r>
      <w:r>
        <w:t>the</w:t>
      </w:r>
      <w:r>
        <w:t> </w:t>
      </w:r>
      <w:r>
        <w:rPr>
          <w:i/>
          <w:iCs/>
        </w:rPr>
        <w:t>Medicare and You</w:t>
      </w:r>
      <w:r>
        <w:rPr>
          <w:i/>
          <w:iCs/>
        </w:rPr>
        <w:t> </w:t>
      </w:r>
      <w:r>
        <w:t>2022 booklet.</w:t>
      </w:r>
      <w:r>
        <w:t> </w:t>
      </w:r>
      <w:r>
        <w:t> </w:t>
      </w:r>
    </w:p>
    <w:p>
      <w:pPr>
        <w:numPr>
          <w:ilvl w:val="1"/>
          <w:numId w:val="8"/>
        </w:numPr>
        <w:pBdr>
          <w:left w:val="none" w:sz="0" w:space="7" w:color="auto"/>
        </w:pBdr>
        <w:shd w:val="clear" w:color="auto" w:fill="FFFFFF"/>
        <w:ind w:left="1440" w:right="0" w:hanging="373"/>
        <w:jc w:val="left"/>
      </w:pPr>
      <w:r>
        <w:t xml:space="preserve">If Roxy is considering choosing another Medicare Advantage Plan, the counselor can talk to her about how to review the costs of plans that are available in her area, such as using Medicare’s Plan Finder tool. The SHIP counselor can also </w:t>
      </w:r>
      <w:r>
        <w:t xml:space="preserve">help </w:t>
      </w:r>
      <w:r>
        <w:t xml:space="preserve">Roxy to carefully review the </w:t>
      </w:r>
      <w:r>
        <w:t xml:space="preserve">covered </w:t>
      </w:r>
      <w:r>
        <w:t>benefits of any plan she is considering.</w:t>
      </w:r>
      <w:r>
        <w:t> </w:t>
      </w:r>
    </w:p>
    <w:p>
      <w:pPr>
        <w:numPr>
          <w:ilvl w:val="1"/>
          <w:numId w:val="8"/>
        </w:numPr>
        <w:pBdr>
          <w:left w:val="none" w:sz="0" w:space="7" w:color="auto"/>
        </w:pBdr>
        <w:shd w:val="clear" w:color="auto" w:fill="FFFFFF"/>
        <w:ind w:left="1440" w:right="0" w:hanging="373"/>
        <w:jc w:val="left"/>
      </w:pPr>
      <w:r>
        <w:t>If Roxy will be choosing a stand-alone Part D plan, the counselor can help her use the Medicare.gov Plan Finder tool to compare drug options. The counselor can also review Part D costs in 2022 and help Roxy understand her phases of coverage.</w:t>
      </w:r>
      <w:r>
        <w:t> </w:t>
      </w:r>
    </w:p>
    <w:p>
      <w:pPr>
        <w:numPr>
          <w:ilvl w:val="0"/>
          <w:numId w:val="8"/>
        </w:numPr>
        <w:pBdr>
          <w:left w:val="none" w:sz="0" w:space="7" w:color="auto"/>
        </w:pBdr>
        <w:shd w:val="clear" w:color="auto" w:fill="FFFFFF"/>
        <w:spacing w:after="0"/>
        <w:ind w:left="720" w:right="0" w:hanging="334"/>
        <w:jc w:val="left"/>
      </w:pPr>
      <w:r>
        <w:t>If Roxy decides to change her coverage, the SHIP counselor can tell her to call 1-800-MEDICARE to make any changes.</w:t>
      </w:r>
      <w:r>
        <w:t> </w:t>
      </w:r>
    </w:p>
    <w:p>
      <w:pPr>
        <w:spacing w:before="0" w:after="0"/>
      </w:pPr>
    </w:p>
    <w:p>
      <w:pPr>
        <w:spacing w:before="0" w:after="0"/>
      </w:pPr>
      <w:r>
        <w:rPr>
          <w:b/>
          <w:bCs/>
        </w:rPr>
        <w:t>SMP case study</w:t>
      </w:r>
    </w:p>
    <w:p>
      <w:pPr>
        <w:shd w:val="clear" w:color="auto" w:fill="FFFFFF"/>
        <w:spacing w:before="0" w:after="0"/>
      </w:pPr>
      <w:r>
        <w:t>Rodrigo</w:t>
      </w:r>
      <w:r>
        <w:t> </w:t>
      </w:r>
      <w:r>
        <w:t xml:space="preserve">enrolled in a Medicare Advantage Plan during Medicare’s Open Enrollment Period because a plan representative told </w:t>
      </w:r>
      <w:r>
        <w:t>him</w:t>
      </w:r>
      <w:r>
        <w:t> </w:t>
      </w:r>
      <w:r>
        <w:t xml:space="preserve">that the plan would cover </w:t>
      </w:r>
      <w:r>
        <w:t>vision</w:t>
      </w:r>
      <w:r>
        <w:t xml:space="preserve"> services. When </w:t>
      </w:r>
      <w:r>
        <w:t>he</w:t>
      </w:r>
      <w:r>
        <w:t> </w:t>
      </w:r>
      <w:r>
        <w:t xml:space="preserve">called the plan in January to get a list of </w:t>
      </w:r>
      <w:r>
        <w:t>vision</w:t>
      </w:r>
      <w:r>
        <w:t xml:space="preserve"> providers</w:t>
      </w:r>
      <w:r>
        <w:t>,</w:t>
      </w:r>
      <w:r>
        <w:t xml:space="preserve"> </w:t>
      </w:r>
      <w:r>
        <w:t xml:space="preserve">a plan representative told </w:t>
      </w:r>
      <w:r>
        <w:t>him</w:t>
      </w:r>
      <w:r>
        <w:t xml:space="preserve"> that </w:t>
      </w:r>
      <w:r>
        <w:t xml:space="preserve">his plan didn’t include </w:t>
      </w:r>
      <w:r>
        <w:t xml:space="preserve">vision </w:t>
      </w:r>
      <w:r>
        <w:t>coverage</w:t>
      </w:r>
      <w:r>
        <w:t>.</w:t>
      </w:r>
      <w:r>
        <w:t xml:space="preserve"> </w:t>
      </w:r>
      <w:r>
        <w:t xml:space="preserve">Rodrigo is upset, because he would not have enrolled in this plan </w:t>
      </w:r>
      <w:r>
        <w:t>if he had received accurate information during Medicare’s Open Enrollment Period</w:t>
      </w:r>
      <w:r>
        <w:t>.</w:t>
      </w:r>
    </w:p>
    <w:p>
      <w:pPr>
        <w:shd w:val="clear" w:color="auto" w:fill="FFFFFF"/>
        <w:spacing w:before="0" w:after="0"/>
      </w:pPr>
      <w:r>
        <w:t> </w:t>
      </w:r>
    </w:p>
    <w:p>
      <w:pPr>
        <w:shd w:val="clear" w:color="auto" w:fill="FFFFFF"/>
        <w:spacing w:before="0" w:after="0"/>
      </w:pPr>
      <w:r>
        <w:rPr>
          <w:b/>
          <w:bCs/>
        </w:rPr>
        <w:t xml:space="preserve">What should </w:t>
      </w:r>
      <w:r>
        <w:rPr>
          <w:b/>
          <w:bCs/>
        </w:rPr>
        <w:t>Rodrigo</w:t>
      </w:r>
      <w:r>
        <w:rPr>
          <w:b/>
          <w:bCs/>
        </w:rPr>
        <w:t xml:space="preserve"> do?</w:t>
      </w:r>
      <w:r>
        <w:rPr>
          <w:b/>
          <w:bCs/>
        </w:rPr>
        <w:t> </w:t>
      </w:r>
      <w:r>
        <w:t> </w:t>
      </w:r>
    </w:p>
    <w:p>
      <w:pPr>
        <w:numPr>
          <w:ilvl w:val="0"/>
          <w:numId w:val="9"/>
        </w:numPr>
        <w:pBdr>
          <w:left w:val="none" w:sz="0" w:space="7" w:color="auto"/>
        </w:pBdr>
        <w:shd w:val="clear" w:color="auto" w:fill="FFFFFF"/>
        <w:spacing w:before="0"/>
        <w:ind w:left="720" w:right="0" w:hanging="334"/>
        <w:jc w:val="left"/>
      </w:pPr>
      <w:r>
        <w:t>Rodrigo</w:t>
      </w:r>
      <w:r>
        <w:t xml:space="preserve"> should call the Senior Medicare Patrol (SMP) for assistance.</w:t>
      </w:r>
      <w:r>
        <w:t> </w:t>
      </w:r>
      <w:r>
        <w:t> </w:t>
      </w:r>
    </w:p>
    <w:p>
      <w:pPr>
        <w:numPr>
          <w:ilvl w:val="1"/>
          <w:numId w:val="9"/>
        </w:numPr>
        <w:pBdr>
          <w:left w:val="none" w:sz="0" w:space="7" w:color="auto"/>
        </w:pBdr>
        <w:shd w:val="clear" w:color="auto" w:fill="FFFFFF"/>
        <w:ind w:left="1440" w:right="0" w:hanging="373"/>
        <w:jc w:val="left"/>
      </w:pPr>
      <w:r>
        <w:t xml:space="preserve">If </w:t>
      </w:r>
      <w:r>
        <w:t>he</w:t>
      </w:r>
      <w:r>
        <w:t xml:space="preserve"> does not know how to contact </w:t>
      </w:r>
      <w:r>
        <w:t>his</w:t>
      </w:r>
      <w:r>
        <w:t xml:space="preserve"> SMP, </w:t>
      </w:r>
      <w:r>
        <w:t>he</w:t>
      </w:r>
      <w:r>
        <w:t xml:space="preserve"> can call 877-808-2468 or visit</w:t>
      </w:r>
      <w:r>
        <w:t> </w:t>
      </w:r>
      <w:hyperlink r:id="rId6" w:tgtFrame="_blank" w:history="1">
        <w:r>
          <w:rPr>
            <w:color w:val="0000FF"/>
            <w:u w:val="single" w:color="0000FF"/>
          </w:rPr>
          <w:t>www.smpresource.org</w:t>
        </w:r>
      </w:hyperlink>
      <w:r>
        <w:t>.</w:t>
      </w:r>
      <w:r>
        <w:t> </w:t>
      </w:r>
    </w:p>
    <w:p>
      <w:pPr>
        <w:numPr>
          <w:ilvl w:val="0"/>
          <w:numId w:val="9"/>
        </w:numPr>
        <w:pBdr>
          <w:left w:val="none" w:sz="0" w:space="7" w:color="auto"/>
        </w:pBdr>
        <w:shd w:val="clear" w:color="auto" w:fill="FFFFFF"/>
        <w:ind w:left="720" w:right="0" w:hanging="334"/>
        <w:jc w:val="left"/>
      </w:pPr>
      <w:r>
        <w:t xml:space="preserve">The SMP can let </w:t>
      </w:r>
      <w:r>
        <w:t>Rodrigo</w:t>
      </w:r>
      <w:r>
        <w:t xml:space="preserve"> know that Medicare Advantage Plans should not </w:t>
      </w:r>
      <w:r>
        <w:t>have provided</w:t>
      </w:r>
      <w:r>
        <w:t xml:space="preserve"> misleading marketing.</w:t>
      </w:r>
      <w:r>
        <w:t> </w:t>
      </w:r>
      <w:r>
        <w:t> </w:t>
      </w:r>
    </w:p>
    <w:p>
      <w:pPr>
        <w:numPr>
          <w:ilvl w:val="1"/>
          <w:numId w:val="9"/>
        </w:numPr>
        <w:pBdr>
          <w:left w:val="none" w:sz="0" w:space="7" w:color="auto"/>
        </w:pBdr>
        <w:shd w:val="clear" w:color="auto" w:fill="FFFFFF"/>
        <w:ind w:left="1440" w:right="0" w:hanging="373"/>
        <w:jc w:val="left"/>
      </w:pPr>
      <w:r>
        <w:t xml:space="preserve">The SMP can encourage </w:t>
      </w:r>
      <w:r>
        <w:t>Rodrigo</w:t>
      </w:r>
      <w:r>
        <w:t xml:space="preserve"> to collect any</w:t>
      </w:r>
      <w:r>
        <w:t> </w:t>
      </w:r>
      <w:r>
        <w:t xml:space="preserve">evidence of the misinformation that </w:t>
      </w:r>
      <w:r>
        <w:t>he</w:t>
      </w:r>
      <w:r>
        <w:t xml:space="preserve"> may have received</w:t>
      </w:r>
      <w:r>
        <w:t xml:space="preserve">. If </w:t>
      </w:r>
      <w:r>
        <w:t xml:space="preserve">a </w:t>
      </w:r>
      <w:r>
        <w:t>marketing</w:t>
      </w:r>
      <w:r>
        <w:t xml:space="preserve"> violation</w:t>
      </w:r>
      <w:r>
        <w:t xml:space="preserve"> is suspected based on </w:t>
      </w:r>
      <w:r>
        <w:t>the information provided by Rodrigo, the SMP can help report the situation</w:t>
      </w:r>
      <w:r>
        <w:t xml:space="preserve"> to the proper authorities</w:t>
      </w:r>
      <w:r>
        <w:t>.</w:t>
      </w:r>
      <w:r>
        <w:t xml:space="preserve"> </w:t>
      </w:r>
    </w:p>
    <w:p>
      <w:pPr>
        <w:numPr>
          <w:ilvl w:val="0"/>
          <w:numId w:val="9"/>
        </w:numPr>
        <w:pBdr>
          <w:left w:val="none" w:sz="0" w:space="7" w:color="auto"/>
        </w:pBdr>
        <w:shd w:val="clear" w:color="auto" w:fill="FFFFFF"/>
        <w:ind w:left="720" w:right="0" w:hanging="334"/>
        <w:jc w:val="left"/>
      </w:pPr>
      <w:r>
        <w:t xml:space="preserve">The SMP can let </w:t>
      </w:r>
      <w:r>
        <w:t xml:space="preserve">him </w:t>
      </w:r>
      <w:r>
        <w:t xml:space="preserve">know that </w:t>
      </w:r>
      <w:r>
        <w:t>he</w:t>
      </w:r>
      <w:r>
        <w:t xml:space="preserve"> has options for changing </w:t>
      </w:r>
      <w:r>
        <w:t>his</w:t>
      </w:r>
      <w:r>
        <w:t xml:space="preserve"> coverage</w:t>
      </w:r>
      <w:r>
        <w:t xml:space="preserve"> </w:t>
      </w:r>
      <w:r>
        <w:t xml:space="preserve">if </w:t>
      </w:r>
      <w:r>
        <w:t>he</w:t>
      </w:r>
      <w:r>
        <w:t xml:space="preserve"> no longer wants to be enrolled in this Medicare Advantage Plan. The SMP can direct </w:t>
      </w:r>
      <w:r>
        <w:t>Rodrigo</w:t>
      </w:r>
      <w:r>
        <w:t xml:space="preserve"> to contact </w:t>
      </w:r>
      <w:r>
        <w:t>his</w:t>
      </w:r>
      <w:r>
        <w:t xml:space="preserve"> SHIP to learn more about </w:t>
      </w:r>
      <w:r>
        <w:t xml:space="preserve">his </w:t>
      </w:r>
      <w:r>
        <w:t>options</w:t>
      </w:r>
      <w:r>
        <w:t xml:space="preserve"> to switch his plan provider and coverage</w:t>
      </w:r>
      <w:r>
        <w:t>.</w:t>
      </w:r>
      <w:r>
        <w:t> </w:t>
      </w:r>
    </w:p>
    <w:p>
      <w:pPr>
        <w:numPr>
          <w:ilvl w:val="1"/>
          <w:numId w:val="9"/>
        </w:numPr>
        <w:pBdr>
          <w:left w:val="none" w:sz="0" w:space="7" w:color="auto"/>
        </w:pBdr>
        <w:shd w:val="clear" w:color="auto" w:fill="FFFFFF"/>
        <w:ind w:left="1440" w:right="0" w:hanging="373"/>
        <w:jc w:val="left"/>
      </w:pPr>
      <w:r>
        <w:t>Rodrigo</w:t>
      </w:r>
      <w:r>
        <w:t xml:space="preserve"> may be able to pursue a Special Enrollment Period (SEP) because of the misleading marketing from </w:t>
      </w:r>
      <w:r>
        <w:t>his</w:t>
      </w:r>
      <w:r>
        <w:t xml:space="preserve"> plan.</w:t>
      </w:r>
      <w:r>
        <w:t> </w:t>
      </w:r>
    </w:p>
    <w:p>
      <w:pPr>
        <w:numPr>
          <w:ilvl w:val="1"/>
          <w:numId w:val="9"/>
        </w:numPr>
        <w:pBdr>
          <w:left w:val="none" w:sz="0" w:space="7" w:color="auto"/>
        </w:pBdr>
        <w:shd w:val="clear" w:color="auto" w:fill="FFFFFF"/>
        <w:spacing w:after="0"/>
        <w:ind w:left="1440" w:right="0" w:hanging="373"/>
        <w:jc w:val="left"/>
      </w:pPr>
      <w:r>
        <w:t>Rodrigo</w:t>
      </w:r>
      <w:r>
        <w:t xml:space="preserve"> can also use the Medicare Advantage Open Enrollment Period (MA OEP) between January 1 and March 31 to switch to a different Medicare Advantage Plan or to Original Medicare with or without a Part D prescription drug plan. Any change </w:t>
      </w:r>
      <w:r>
        <w:t>he</w:t>
      </w:r>
      <w:r>
        <w:t xml:space="preserve"> makes during this time will be</w:t>
      </w:r>
      <w:r>
        <w:t> </w:t>
      </w:r>
      <w:r>
        <w:t>effective the following month.</w:t>
      </w:r>
      <w:r>
        <w:t> </w:t>
      </w:r>
    </w:p>
    <w:p>
      <w:pPr>
        <w:spacing w:before="0" w:after="0"/>
      </w:pPr>
    </w:p>
    <w:tbl>
      <w:tblPr>
        <w:tblpPr w:leftFromText="180" w:rightFromText="180" w:topFromText="0" w:bottomFromText="0" w:vertAnchor="text" w:tblpY="1"/>
        <w:tblOverlap w:val="never"/>
        <w:tblW w:w="11136"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5542"/>
        <w:gridCol w:w="5564"/>
      </w:tblGrid>
      <w:tr>
        <w:tblPrEx>
          <w:tblW w:w="11136"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1"/>
        </w:trPr>
        <w:tc>
          <w:tcPr>
            <w:tcW w:w="11136" w:type="dxa"/>
            <w:gridSpan w:val="2"/>
            <w:shd w:val="clear" w:color="auto" w:fill="373D6D"/>
            <w:noWrap w:val="0"/>
            <w:tcMar>
              <w:top w:w="8" w:type="dxa"/>
              <w:left w:w="8" w:type="dxa"/>
              <w:bottom w:w="5" w:type="dxa"/>
              <w:right w:w="8" w:type="dxa"/>
            </w:tcMar>
            <w:vAlign w:val="top"/>
          </w:tcPr>
          <w:p>
            <w:pPr>
              <w:spacing w:before="0" w:after="0"/>
              <w:rPr>
                <w:b w:val="0"/>
                <w:bCs w:val="0"/>
                <w:i w:val="0"/>
                <w:iCs w:val="0"/>
                <w:smallCaps w:val="0"/>
                <w:color w:val="000000"/>
                <w:sz w:val="18"/>
                <w:szCs w:val="18"/>
              </w:rPr>
            </w:pPr>
          </w:p>
        </w:tc>
      </w:tr>
      <w:tr>
        <w:tblPrEx>
          <w:tblW w:w="11136" w:type="dxa"/>
          <w:tblCellMar>
            <w:top w:w="0" w:type="dxa"/>
            <w:left w:w="0" w:type="dxa"/>
            <w:bottom w:w="0" w:type="dxa"/>
            <w:right w:w="0" w:type="dxa"/>
          </w:tblCellMar>
        </w:tblPrEx>
        <w:trPr>
          <w:trHeight w:val="311"/>
        </w:trPr>
        <w:tc>
          <w:tcPr>
            <w:tcW w:w="5559" w:type="dxa"/>
            <w:tcBorders>
              <w:right w:val="single" w:sz="6" w:space="0" w:color="000000"/>
            </w:tcBorders>
            <w:shd w:val="clear" w:color="auto" w:fill="3A8A36"/>
            <w:noWrap w:val="0"/>
            <w:tcMar>
              <w:top w:w="5" w:type="dxa"/>
              <w:left w:w="8" w:type="dxa"/>
              <w:bottom w:w="5" w:type="dxa"/>
              <w:right w:w="8" w:type="dxa"/>
            </w:tcMar>
            <w:vAlign w:val="center"/>
            <w:hideMark/>
          </w:tcPr>
          <w:p>
            <w:pPr>
              <w:spacing w:before="0" w:after="0"/>
              <w:jc w:val="center"/>
              <w:rPr>
                <w:b w:val="0"/>
                <w:bCs w:val="0"/>
                <w:i w:val="0"/>
                <w:iCs w:val="0"/>
                <w:smallCaps w:val="0"/>
                <w:color w:val="000000"/>
              </w:rPr>
            </w:pPr>
            <w:r>
              <w:rPr>
                <w:rFonts w:ascii="Calibri" w:eastAsia="Calibri" w:hAnsi="Calibri" w:cs="Calibri"/>
                <w:b/>
                <w:bCs/>
                <w:i w:val="0"/>
                <w:iCs w:val="0"/>
                <w:smallCaps w:val="0"/>
                <w:color w:val="FFFFFF"/>
              </w:rPr>
              <w:t>​</w:t>
            </w:r>
            <w:r>
              <w:rPr>
                <w:b/>
                <w:bCs/>
                <w:i w:val="0"/>
                <w:iCs w:val="0"/>
                <w:smallCaps w:val="0"/>
                <w:color w:val="FFFFFF"/>
              </w:rPr>
              <w:t>Local SHIP Contact Information</w:t>
            </w:r>
            <w:r>
              <w:rPr>
                <w:b w:val="0"/>
                <w:bCs w:val="0"/>
                <w:i w:val="0"/>
                <w:iCs w:val="0"/>
                <w:smallCaps w:val="0"/>
                <w:color w:val="FFFFFF"/>
              </w:rPr>
              <w:t> </w:t>
            </w:r>
          </w:p>
        </w:tc>
        <w:tc>
          <w:tcPr>
            <w:tcW w:w="5577" w:type="dxa"/>
            <w:tcBorders>
              <w:left w:val="single" w:sz="6" w:space="0" w:color="000000"/>
            </w:tcBorders>
            <w:shd w:val="clear" w:color="auto" w:fill="3A8A36"/>
            <w:noWrap w:val="0"/>
            <w:tcMar>
              <w:top w:w="5" w:type="dxa"/>
              <w:left w:w="8" w:type="dxa"/>
              <w:bottom w:w="5" w:type="dxa"/>
              <w:right w:w="8" w:type="dxa"/>
            </w:tcMar>
            <w:vAlign w:val="center"/>
            <w:hideMark/>
          </w:tcPr>
          <w:p>
            <w:pPr>
              <w:spacing w:before="0" w:after="0"/>
              <w:jc w:val="center"/>
              <w:rPr>
                <w:b w:val="0"/>
                <w:bCs w:val="0"/>
                <w:i w:val="0"/>
                <w:iCs w:val="0"/>
                <w:smallCaps w:val="0"/>
                <w:color w:val="000000"/>
              </w:rPr>
            </w:pPr>
            <w:r>
              <w:rPr>
                <w:rFonts w:ascii="Calibri" w:eastAsia="Calibri" w:hAnsi="Calibri" w:cs="Calibri"/>
                <w:b/>
                <w:bCs/>
                <w:i w:val="0"/>
                <w:iCs w:val="0"/>
                <w:smallCaps w:val="0"/>
                <w:color w:val="FFFFFF"/>
              </w:rPr>
              <w:t>​</w:t>
            </w:r>
            <w:r>
              <w:rPr>
                <w:b/>
                <w:bCs/>
                <w:i w:val="0"/>
                <w:iCs w:val="0"/>
                <w:smallCaps w:val="0"/>
                <w:color w:val="FFFFFF"/>
              </w:rPr>
              <w:t>Local SMP Contact Information</w:t>
            </w:r>
            <w:r>
              <w:rPr>
                <w:b w:val="0"/>
                <w:bCs w:val="0"/>
                <w:i w:val="0"/>
                <w:iCs w:val="0"/>
                <w:smallCaps w:val="0"/>
                <w:color w:val="FFFFFF"/>
              </w:rPr>
              <w:t> </w:t>
            </w:r>
          </w:p>
        </w:tc>
      </w:tr>
      <w:tr>
        <w:tblPrEx>
          <w:tblW w:w="11136" w:type="dxa"/>
          <w:tblCellMar>
            <w:top w:w="0" w:type="dxa"/>
            <w:left w:w="0" w:type="dxa"/>
            <w:bottom w:w="0" w:type="dxa"/>
            <w:right w:w="0" w:type="dxa"/>
          </w:tblCellMar>
        </w:tblPrEx>
        <w:trPr>
          <w:trHeight w:val="311"/>
        </w:trPr>
        <w:tc>
          <w:tcPr>
            <w:tcW w:w="5559" w:type="dxa"/>
            <w:tcBorders>
              <w:right w:val="single" w:sz="6" w:space="0" w:color="000000"/>
            </w:tcBorders>
            <w:noWrap w:val="0"/>
            <w:tcMar>
              <w:top w:w="5" w:type="dxa"/>
              <w:left w:w="8" w:type="dxa"/>
              <w:bottom w:w="5" w:type="dxa"/>
              <w:right w:w="8" w:type="dxa"/>
            </w:tcMar>
            <w:vAlign w:val="top"/>
            <w:hideMark/>
          </w:tcPr>
          <w:p>
            <w:pPr>
              <w:spacing w:before="0" w:after="0"/>
              <w:rPr>
                <w:b w:val="0"/>
                <w:bCs w:val="0"/>
                <w:i w:val="0"/>
                <w:iCs w:val="0"/>
                <w:smallCaps w:val="0"/>
                <w:color w:val="000000"/>
              </w:rPr>
            </w:pPr>
            <w:r>
              <w:rPr>
                <w:rFonts w:ascii="Calibri" w:eastAsia="Calibri" w:hAnsi="Calibri" w:cs="Calibri"/>
                <w:b/>
                <w:bCs/>
                <w:i w:val="0"/>
                <w:iCs w:val="0"/>
                <w:smallCaps w:val="0"/>
                <w:color w:val="000000"/>
              </w:rPr>
              <w:t>​</w:t>
            </w:r>
            <w:r>
              <w:rPr>
                <w:b/>
                <w:bCs/>
                <w:i w:val="0"/>
                <w:iCs w:val="0"/>
                <w:smallCaps w:val="0"/>
                <w:color w:val="000000"/>
              </w:rPr>
              <w:t>SHIP toll-free:</w:t>
            </w:r>
            <w:r>
              <w:rPr>
                <w:b w:val="0"/>
                <w:bCs w:val="0"/>
                <w:i w:val="0"/>
                <w:iCs w:val="0"/>
                <w:smallCaps w:val="0"/>
                <w:color w:val="000000"/>
              </w:rPr>
              <w:t> </w:t>
            </w:r>
          </w:p>
        </w:tc>
        <w:tc>
          <w:tcPr>
            <w:tcW w:w="5577" w:type="dxa"/>
            <w:tcBorders>
              <w:left w:val="single" w:sz="6" w:space="0" w:color="000000"/>
            </w:tcBorders>
            <w:noWrap w:val="0"/>
            <w:tcMar>
              <w:top w:w="5" w:type="dxa"/>
              <w:left w:w="8" w:type="dxa"/>
              <w:bottom w:w="5" w:type="dxa"/>
              <w:right w:w="8" w:type="dxa"/>
            </w:tcMar>
            <w:vAlign w:val="center"/>
            <w:hideMark/>
          </w:tcPr>
          <w:p>
            <w:pPr>
              <w:spacing w:before="0" w:after="0"/>
              <w:rPr>
                <w:b w:val="0"/>
                <w:bCs w:val="0"/>
                <w:i w:val="0"/>
                <w:iCs w:val="0"/>
                <w:smallCaps w:val="0"/>
                <w:color w:val="000000"/>
              </w:rPr>
            </w:pPr>
            <w:r>
              <w:rPr>
                <w:rFonts w:ascii="Calibri" w:eastAsia="Calibri" w:hAnsi="Calibri" w:cs="Calibri"/>
                <w:b/>
                <w:bCs/>
                <w:i w:val="0"/>
                <w:iCs w:val="0"/>
                <w:smallCaps w:val="0"/>
                <w:color w:val="000000"/>
              </w:rPr>
              <w:t>​</w:t>
            </w:r>
            <w:r>
              <w:rPr>
                <w:b/>
                <w:bCs/>
                <w:i w:val="0"/>
                <w:iCs w:val="0"/>
                <w:smallCaps w:val="0"/>
                <w:color w:val="000000"/>
              </w:rPr>
              <w:t>SMP toll-free:</w:t>
            </w:r>
            <w:r>
              <w:rPr>
                <w:b w:val="0"/>
                <w:bCs w:val="0"/>
                <w:i w:val="0"/>
                <w:iCs w:val="0"/>
                <w:smallCaps w:val="0"/>
                <w:color w:val="000000"/>
              </w:rPr>
              <w:t> </w:t>
            </w:r>
          </w:p>
        </w:tc>
      </w:tr>
      <w:tr>
        <w:tblPrEx>
          <w:tblW w:w="11136" w:type="dxa"/>
          <w:tblCellMar>
            <w:top w:w="0" w:type="dxa"/>
            <w:left w:w="0" w:type="dxa"/>
            <w:bottom w:w="0" w:type="dxa"/>
            <w:right w:w="0" w:type="dxa"/>
          </w:tblCellMar>
        </w:tblPrEx>
        <w:trPr>
          <w:trHeight w:val="311"/>
        </w:trPr>
        <w:tc>
          <w:tcPr>
            <w:tcW w:w="5559" w:type="dxa"/>
            <w:tcBorders>
              <w:right w:val="single" w:sz="6" w:space="0" w:color="000000"/>
            </w:tcBorders>
            <w:noWrap w:val="0"/>
            <w:tcMar>
              <w:top w:w="5" w:type="dxa"/>
              <w:left w:w="8" w:type="dxa"/>
              <w:bottom w:w="5" w:type="dxa"/>
              <w:right w:w="8" w:type="dxa"/>
            </w:tcMar>
            <w:vAlign w:val="top"/>
            <w:hideMark/>
          </w:tcPr>
          <w:p>
            <w:pPr>
              <w:spacing w:before="0" w:after="0"/>
              <w:rPr>
                <w:b w:val="0"/>
                <w:bCs w:val="0"/>
                <w:i w:val="0"/>
                <w:iCs w:val="0"/>
                <w:smallCaps w:val="0"/>
                <w:color w:val="000000"/>
              </w:rPr>
            </w:pPr>
            <w:r>
              <w:rPr>
                <w:rFonts w:ascii="Calibri" w:eastAsia="Calibri" w:hAnsi="Calibri" w:cs="Calibri"/>
                <w:b/>
                <w:bCs/>
                <w:i w:val="0"/>
                <w:iCs w:val="0"/>
                <w:smallCaps w:val="0"/>
                <w:color w:val="000000"/>
              </w:rPr>
              <w:t>​</w:t>
            </w:r>
            <w:r>
              <w:rPr>
                <w:b/>
                <w:bCs/>
                <w:i w:val="0"/>
                <w:iCs w:val="0"/>
                <w:smallCaps w:val="0"/>
                <w:color w:val="000000"/>
              </w:rPr>
              <w:t>SHIP email:</w:t>
            </w:r>
            <w:r>
              <w:rPr>
                <w:b w:val="0"/>
                <w:bCs w:val="0"/>
                <w:i w:val="0"/>
                <w:iCs w:val="0"/>
                <w:smallCaps w:val="0"/>
                <w:color w:val="000000"/>
              </w:rPr>
              <w:t> </w:t>
            </w:r>
          </w:p>
        </w:tc>
        <w:tc>
          <w:tcPr>
            <w:tcW w:w="5577" w:type="dxa"/>
            <w:tcBorders>
              <w:left w:val="single" w:sz="6" w:space="0" w:color="000000"/>
            </w:tcBorders>
            <w:noWrap w:val="0"/>
            <w:tcMar>
              <w:top w:w="5" w:type="dxa"/>
              <w:left w:w="8" w:type="dxa"/>
              <w:bottom w:w="5" w:type="dxa"/>
              <w:right w:w="8" w:type="dxa"/>
            </w:tcMar>
            <w:vAlign w:val="center"/>
            <w:hideMark/>
          </w:tcPr>
          <w:p>
            <w:pPr>
              <w:spacing w:before="0" w:after="0"/>
              <w:rPr>
                <w:b w:val="0"/>
                <w:bCs w:val="0"/>
                <w:i w:val="0"/>
                <w:iCs w:val="0"/>
                <w:smallCaps w:val="0"/>
                <w:color w:val="000000"/>
              </w:rPr>
            </w:pPr>
            <w:r>
              <w:rPr>
                <w:rFonts w:ascii="Calibri" w:eastAsia="Calibri" w:hAnsi="Calibri" w:cs="Calibri"/>
                <w:b/>
                <w:bCs/>
                <w:i w:val="0"/>
                <w:iCs w:val="0"/>
                <w:smallCaps w:val="0"/>
                <w:color w:val="000000"/>
              </w:rPr>
              <w:t>​</w:t>
            </w:r>
            <w:r>
              <w:rPr>
                <w:b/>
                <w:bCs/>
                <w:i w:val="0"/>
                <w:iCs w:val="0"/>
                <w:smallCaps w:val="0"/>
                <w:color w:val="000000"/>
              </w:rPr>
              <w:t>SMP email:</w:t>
            </w:r>
            <w:r>
              <w:rPr>
                <w:b w:val="0"/>
                <w:bCs w:val="0"/>
                <w:i w:val="0"/>
                <w:iCs w:val="0"/>
                <w:smallCaps w:val="0"/>
                <w:color w:val="000000"/>
              </w:rPr>
              <w:t> </w:t>
            </w:r>
          </w:p>
        </w:tc>
      </w:tr>
      <w:tr>
        <w:tblPrEx>
          <w:tblW w:w="11136" w:type="dxa"/>
          <w:tblCellMar>
            <w:top w:w="0" w:type="dxa"/>
            <w:left w:w="0" w:type="dxa"/>
            <w:bottom w:w="0" w:type="dxa"/>
            <w:right w:w="0" w:type="dxa"/>
          </w:tblCellMar>
        </w:tblPrEx>
        <w:trPr>
          <w:trHeight w:val="362"/>
        </w:trPr>
        <w:tc>
          <w:tcPr>
            <w:tcW w:w="5559" w:type="dxa"/>
            <w:tcBorders>
              <w:right w:val="single" w:sz="6" w:space="0" w:color="000000"/>
            </w:tcBorders>
            <w:noWrap w:val="0"/>
            <w:tcMar>
              <w:top w:w="5" w:type="dxa"/>
              <w:left w:w="8" w:type="dxa"/>
              <w:bottom w:w="5" w:type="dxa"/>
              <w:right w:w="8" w:type="dxa"/>
            </w:tcMar>
            <w:vAlign w:val="top"/>
            <w:hideMark/>
          </w:tcPr>
          <w:p>
            <w:pPr>
              <w:spacing w:before="0" w:after="0"/>
              <w:rPr>
                <w:b w:val="0"/>
                <w:bCs w:val="0"/>
                <w:i w:val="0"/>
                <w:iCs w:val="0"/>
                <w:smallCaps w:val="0"/>
                <w:color w:val="000000"/>
              </w:rPr>
            </w:pPr>
            <w:r>
              <w:rPr>
                <w:rFonts w:ascii="Calibri" w:eastAsia="Calibri" w:hAnsi="Calibri" w:cs="Calibri"/>
                <w:b/>
                <w:bCs/>
                <w:i w:val="0"/>
                <w:iCs w:val="0"/>
                <w:smallCaps w:val="0"/>
                <w:color w:val="000000"/>
              </w:rPr>
              <w:t>​</w:t>
            </w:r>
            <w:r>
              <w:rPr>
                <w:b/>
                <w:bCs/>
                <w:i w:val="0"/>
                <w:iCs w:val="0"/>
                <w:smallCaps w:val="0"/>
                <w:color w:val="000000"/>
              </w:rPr>
              <w:t>SHIP website:</w:t>
            </w:r>
            <w:r>
              <w:rPr>
                <w:b w:val="0"/>
                <w:bCs w:val="0"/>
                <w:i w:val="0"/>
                <w:iCs w:val="0"/>
                <w:smallCaps w:val="0"/>
                <w:color w:val="000000"/>
              </w:rPr>
              <w:t> </w:t>
            </w:r>
          </w:p>
        </w:tc>
        <w:tc>
          <w:tcPr>
            <w:tcW w:w="5577" w:type="dxa"/>
            <w:tcBorders>
              <w:left w:val="single" w:sz="6" w:space="0" w:color="000000"/>
            </w:tcBorders>
            <w:noWrap w:val="0"/>
            <w:tcMar>
              <w:top w:w="5" w:type="dxa"/>
              <w:left w:w="8" w:type="dxa"/>
              <w:bottom w:w="5" w:type="dxa"/>
              <w:right w:w="8" w:type="dxa"/>
            </w:tcMar>
            <w:vAlign w:val="center"/>
            <w:hideMark/>
          </w:tcPr>
          <w:p>
            <w:pPr>
              <w:spacing w:before="0" w:after="0"/>
              <w:rPr>
                <w:b w:val="0"/>
                <w:bCs w:val="0"/>
                <w:i w:val="0"/>
                <w:iCs w:val="0"/>
                <w:smallCaps w:val="0"/>
                <w:color w:val="000000"/>
              </w:rPr>
            </w:pPr>
            <w:r>
              <w:rPr>
                <w:rFonts w:ascii="Calibri" w:eastAsia="Calibri" w:hAnsi="Calibri" w:cs="Calibri"/>
                <w:b/>
                <w:bCs/>
                <w:i w:val="0"/>
                <w:iCs w:val="0"/>
                <w:smallCaps w:val="0"/>
                <w:color w:val="000000"/>
              </w:rPr>
              <w:t>​</w:t>
            </w:r>
            <w:r>
              <w:rPr>
                <w:b/>
                <w:bCs/>
                <w:i w:val="0"/>
                <w:iCs w:val="0"/>
                <w:smallCaps w:val="0"/>
                <w:color w:val="000000"/>
              </w:rPr>
              <w:t>SMP website:</w:t>
            </w:r>
            <w:r>
              <w:rPr>
                <w:b w:val="0"/>
                <w:bCs w:val="0"/>
                <w:i w:val="0"/>
                <w:iCs w:val="0"/>
                <w:smallCaps w:val="0"/>
                <w:color w:val="000000"/>
              </w:rPr>
              <w:t> </w:t>
            </w:r>
          </w:p>
        </w:tc>
      </w:tr>
      <w:tr>
        <w:tblPrEx>
          <w:tblW w:w="11136" w:type="dxa"/>
          <w:tblCellMar>
            <w:top w:w="0" w:type="dxa"/>
            <w:left w:w="0" w:type="dxa"/>
            <w:bottom w:w="0" w:type="dxa"/>
            <w:right w:w="0" w:type="dxa"/>
          </w:tblCellMar>
        </w:tblPrEx>
        <w:trPr>
          <w:trHeight w:val="1014"/>
        </w:trPr>
        <w:tc>
          <w:tcPr>
            <w:tcW w:w="5559" w:type="dxa"/>
            <w:tcBorders>
              <w:right w:val="single" w:sz="6" w:space="0" w:color="000000"/>
            </w:tcBorders>
            <w:noWrap w:val="0"/>
            <w:tcMar>
              <w:top w:w="5" w:type="dxa"/>
              <w:left w:w="8" w:type="dxa"/>
              <w:bottom w:w="5" w:type="dxa"/>
              <w:right w:w="8" w:type="dxa"/>
            </w:tcMar>
            <w:vAlign w:val="top"/>
            <w:hideMark/>
          </w:tcPr>
          <w:p>
            <w:pPr>
              <w:spacing w:before="0" w:after="0"/>
              <w:rPr>
                <w:b w:val="0"/>
                <w:bCs w:val="0"/>
                <w:i w:val="0"/>
                <w:iCs w:val="0"/>
                <w:smallCaps w:val="0"/>
                <w:color w:val="000000"/>
              </w:rPr>
            </w:pPr>
            <w:r>
              <w:rPr>
                <w:b/>
                <w:bCs/>
                <w:i w:val="0"/>
                <w:iCs w:val="0"/>
                <w:smallCaps w:val="0"/>
                <w:color w:val="000000"/>
              </w:rPr>
              <w:t>​</w:t>
            </w:r>
          </w:p>
          <w:p>
            <w:pPr>
              <w:spacing w:before="0" w:after="0"/>
              <w:rPr>
                <w:b w:val="0"/>
                <w:bCs w:val="0"/>
                <w:i w:val="0"/>
                <w:iCs w:val="0"/>
                <w:smallCaps w:val="0"/>
                <w:color w:val="000000"/>
              </w:rPr>
            </w:pPr>
            <w:r>
              <w:rPr>
                <w:b/>
                <w:bCs/>
                <w:i w:val="0"/>
                <w:iCs w:val="0"/>
                <w:smallCaps w:val="0"/>
                <w:color w:val="000000"/>
              </w:rPr>
              <w:t>To find a SHIP in another state:</w:t>
            </w:r>
            <w:r>
              <w:rPr>
                <w:b w:val="0"/>
                <w:bCs w:val="0"/>
                <w:i w:val="0"/>
                <w:iCs w:val="0"/>
                <w:smallCaps w:val="0"/>
                <w:color w:val="000000"/>
              </w:rPr>
              <w:t> </w:t>
            </w:r>
          </w:p>
          <w:p>
            <w:pPr>
              <w:spacing w:before="0" w:after="0"/>
              <w:rPr>
                <w:b w:val="0"/>
                <w:bCs w:val="0"/>
                <w:i w:val="0"/>
                <w:iCs w:val="0"/>
                <w:smallCaps w:val="0"/>
                <w:color w:val="000000"/>
              </w:rPr>
            </w:pPr>
            <w:r>
              <w:rPr>
                <w:b w:val="0"/>
                <w:bCs w:val="0"/>
                <w:i w:val="0"/>
                <w:iCs w:val="0"/>
                <w:smallCaps w:val="0"/>
                <w:color w:val="000000"/>
              </w:rPr>
              <w:t>​Call 877-839-2675 or visit</w:t>
            </w:r>
            <w:r>
              <w:rPr>
                <w:b w:val="0"/>
                <w:bCs w:val="0"/>
                <w:i w:val="0"/>
                <w:iCs w:val="0"/>
                <w:smallCaps w:val="0"/>
                <w:color w:val="000000"/>
              </w:rPr>
              <w:t> </w:t>
            </w:r>
            <w:hyperlink r:id="rId5" w:history="1">
              <w:r>
                <w:rPr>
                  <w:b w:val="0"/>
                  <w:bCs w:val="0"/>
                  <w:i w:val="0"/>
                  <w:iCs w:val="0"/>
                  <w:smallCaps w:val="0"/>
                  <w:color w:val="0563C1"/>
                  <w:u w:val="single" w:color="0563C1"/>
                </w:rPr>
                <w:t>www.shiphelp.org</w:t>
              </w:r>
            </w:hyperlink>
            <w:r>
              <w:rPr>
                <w:b w:val="0"/>
                <w:bCs w:val="0"/>
                <w:i w:val="0"/>
                <w:iCs w:val="0"/>
                <w:smallCaps w:val="0"/>
                <w:color w:val="000000"/>
              </w:rPr>
              <w:t>.</w:t>
            </w:r>
            <w:r>
              <w:rPr>
                <w:b w:val="0"/>
                <w:bCs w:val="0"/>
                <w:i w:val="0"/>
                <w:iCs w:val="0"/>
                <w:smallCaps w:val="0"/>
                <w:color w:val="000000"/>
              </w:rPr>
              <w:t> </w:t>
            </w:r>
          </w:p>
        </w:tc>
        <w:tc>
          <w:tcPr>
            <w:tcW w:w="5577" w:type="dxa"/>
            <w:tcBorders>
              <w:left w:val="single" w:sz="6" w:space="0" w:color="000000"/>
            </w:tcBorders>
            <w:noWrap w:val="0"/>
            <w:tcMar>
              <w:top w:w="5" w:type="dxa"/>
              <w:left w:w="8" w:type="dxa"/>
              <w:bottom w:w="5" w:type="dxa"/>
              <w:right w:w="8" w:type="dxa"/>
            </w:tcMar>
            <w:vAlign w:val="center"/>
            <w:hideMark/>
          </w:tcPr>
          <w:p>
            <w:pPr>
              <w:spacing w:before="0" w:after="0"/>
              <w:rPr>
                <w:b w:val="0"/>
                <w:bCs w:val="0"/>
                <w:i w:val="0"/>
                <w:iCs w:val="0"/>
                <w:smallCaps w:val="0"/>
                <w:color w:val="000000"/>
              </w:rPr>
            </w:pPr>
            <w:r>
              <w:rPr>
                <w:b/>
                <w:bCs/>
                <w:i w:val="0"/>
                <w:iCs w:val="0"/>
                <w:smallCaps w:val="0"/>
                <w:color w:val="000000"/>
              </w:rPr>
              <w:t>To find an SMP in another state:</w:t>
            </w:r>
            <w:r>
              <w:rPr>
                <w:b w:val="0"/>
                <w:bCs w:val="0"/>
                <w:i w:val="0"/>
                <w:iCs w:val="0"/>
                <w:smallCaps w:val="0"/>
                <w:color w:val="000000"/>
              </w:rPr>
              <w:t> </w:t>
            </w:r>
          </w:p>
          <w:p>
            <w:pPr>
              <w:spacing w:before="0" w:after="0"/>
              <w:rPr>
                <w:b w:val="0"/>
                <w:bCs w:val="0"/>
                <w:i w:val="0"/>
                <w:iCs w:val="0"/>
                <w:smallCaps w:val="0"/>
                <w:color w:val="000000"/>
              </w:rPr>
            </w:pPr>
            <w:r>
              <w:rPr>
                <w:b w:val="0"/>
                <w:bCs w:val="0"/>
                <w:i w:val="0"/>
                <w:iCs w:val="0"/>
                <w:smallCaps w:val="0"/>
                <w:color w:val="000000"/>
              </w:rPr>
              <w:t>​Call 877-808-2468 or visit</w:t>
            </w:r>
            <w:r>
              <w:rPr>
                <w:b w:val="0"/>
                <w:bCs w:val="0"/>
                <w:i w:val="0"/>
                <w:iCs w:val="0"/>
                <w:smallCaps w:val="0"/>
                <w:color w:val="000000"/>
              </w:rPr>
              <w:t> </w:t>
            </w:r>
            <w:hyperlink r:id="rId6" w:tgtFrame="_blank" w:history="1">
              <w:r>
                <w:rPr>
                  <w:b w:val="0"/>
                  <w:bCs w:val="0"/>
                  <w:i w:val="0"/>
                  <w:iCs w:val="0"/>
                  <w:smallCaps w:val="0"/>
                  <w:color w:val="0000FF"/>
                  <w:u w:val="single" w:color="0000FF"/>
                </w:rPr>
                <w:t>www.smpresource.org</w:t>
              </w:r>
            </w:hyperlink>
            <w:r>
              <w:rPr>
                <w:b w:val="0"/>
                <w:bCs w:val="0"/>
                <w:i w:val="0"/>
                <w:iCs w:val="0"/>
                <w:smallCaps w:val="0"/>
                <w:color w:val="000000"/>
              </w:rPr>
              <w:t>.</w:t>
            </w:r>
            <w:r>
              <w:rPr>
                <w:b w:val="0"/>
                <w:bCs w:val="0"/>
                <w:i w:val="0"/>
                <w:iCs w:val="0"/>
                <w:smallCaps w:val="0"/>
                <w:color w:val="000000"/>
              </w:rPr>
              <w:t> </w:t>
            </w:r>
          </w:p>
        </w:tc>
      </w:tr>
      <w:tr>
        <w:tblPrEx>
          <w:tblW w:w="11136" w:type="dxa"/>
          <w:tblCellMar>
            <w:top w:w="0" w:type="dxa"/>
            <w:left w:w="0" w:type="dxa"/>
            <w:bottom w:w="0" w:type="dxa"/>
            <w:right w:w="0" w:type="dxa"/>
          </w:tblCellMar>
        </w:tblPrEx>
        <w:trPr>
          <w:trHeight w:val="311"/>
        </w:trPr>
        <w:tc>
          <w:tcPr>
            <w:tcW w:w="11136" w:type="dxa"/>
            <w:gridSpan w:val="2"/>
            <w:tcBorders>
              <w:top w:val="single" w:sz="6" w:space="0" w:color="000000"/>
              <w:bottom w:val="single" w:sz="6" w:space="0" w:color="000000"/>
            </w:tcBorders>
            <w:shd w:val="clear" w:color="auto" w:fill="373D6D"/>
            <w:noWrap w:val="0"/>
            <w:tcMar>
              <w:top w:w="8" w:type="dxa"/>
              <w:left w:w="8" w:type="dxa"/>
              <w:bottom w:w="8" w:type="dxa"/>
              <w:right w:w="8" w:type="dxa"/>
            </w:tcMar>
            <w:vAlign w:val="top"/>
            <w:hideMark/>
          </w:tcPr>
          <w:p>
            <w:pPr>
              <w:spacing w:before="0" w:after="0"/>
              <w:rPr>
                <w:b w:val="0"/>
                <w:bCs w:val="0"/>
                <w:i w:val="0"/>
                <w:iCs w:val="0"/>
                <w:smallCaps w:val="0"/>
                <w:color w:val="000000"/>
                <w:sz w:val="2"/>
                <w:szCs w:val="2"/>
              </w:rPr>
            </w:pPr>
            <w:r>
              <w:rPr>
                <w:rFonts w:ascii="Calibri" w:eastAsia="Calibri" w:hAnsi="Calibri" w:cs="Calibri"/>
                <w:b w:val="0"/>
                <w:bCs w:val="0"/>
                <w:i w:val="0"/>
                <w:iCs w:val="0"/>
                <w:smallCaps w:val="0"/>
                <w:color w:val="000000"/>
                <w:sz w:val="2"/>
                <w:szCs w:val="2"/>
              </w:rPr>
              <w:t>​</w:t>
            </w:r>
            <w:r>
              <w:rPr>
                <w:b w:val="0"/>
                <w:bCs w:val="0"/>
                <w:i w:val="0"/>
                <w:iCs w:val="0"/>
                <w:smallCaps w:val="0"/>
                <w:color w:val="000000"/>
                <w:sz w:val="2"/>
                <w:szCs w:val="2"/>
              </w:rPr>
              <w:t> </w:t>
            </w:r>
          </w:p>
        </w:tc>
      </w:tr>
      <w:tr>
        <w:tblPrEx>
          <w:tblW w:w="11136" w:type="dxa"/>
          <w:tblCellMar>
            <w:top w:w="0" w:type="dxa"/>
            <w:left w:w="0" w:type="dxa"/>
            <w:bottom w:w="0" w:type="dxa"/>
            <w:right w:w="0" w:type="dxa"/>
          </w:tblCellMar>
        </w:tblPrEx>
        <w:trPr>
          <w:trHeight w:val="1093"/>
        </w:trPr>
        <w:tc>
          <w:tcPr>
            <w:tcW w:w="11136" w:type="dxa"/>
            <w:gridSpan w:val="2"/>
            <w:tcBorders>
              <w:top w:val="single" w:sz="6" w:space="0" w:color="000000"/>
            </w:tcBorders>
            <w:shd w:val="clear" w:color="auto" w:fill="FFFFFF"/>
            <w:noWrap w:val="0"/>
            <w:tcMar>
              <w:top w:w="8" w:type="dxa"/>
              <w:left w:w="8" w:type="dxa"/>
              <w:bottom w:w="8" w:type="dxa"/>
              <w:right w:w="8" w:type="dxa"/>
            </w:tcMar>
            <w:vAlign w:val="center"/>
            <w:hideMark/>
          </w:tcPr>
          <w:p>
            <w:pPr>
              <w:widowControl w:val="0"/>
              <w:spacing w:before="0" w:after="0"/>
              <w:jc w:val="center"/>
              <w:rPr>
                <w:b w:val="0"/>
                <w:bCs w:val="0"/>
                <w:i w:val="0"/>
                <w:iCs w:val="0"/>
                <w:smallCaps w:val="0"/>
                <w:color w:val="000000"/>
              </w:rPr>
            </w:pPr>
            <w:r>
              <w:rPr>
                <w:b w:val="0"/>
                <w:bCs w:val="0"/>
                <w:i w:val="0"/>
                <w:iCs w:val="0"/>
                <w:smallCaps w:val="0"/>
                <w:color w:val="000000"/>
              </w:rPr>
              <w:t xml:space="preserve">SHIP National Technical Assistance Center: 877-839-2675 | </w:t>
            </w:r>
            <w:hyperlink r:id="rId5" w:history="1">
              <w:r>
                <w:rPr>
                  <w:b w:val="0"/>
                  <w:bCs w:val="0"/>
                  <w:i w:val="0"/>
                  <w:iCs w:val="0"/>
                  <w:smallCaps w:val="0"/>
                  <w:color w:val="0563C1"/>
                  <w:u w:val="single" w:color="0563C1"/>
                </w:rPr>
                <w:t>www.shiphelp.org</w:t>
              </w:r>
            </w:hyperlink>
            <w:r>
              <w:rPr>
                <w:b w:val="0"/>
                <w:bCs w:val="0"/>
                <w:i w:val="0"/>
                <w:iCs w:val="0"/>
                <w:smallCaps w:val="0"/>
                <w:color w:val="000000"/>
              </w:rPr>
              <w:t xml:space="preserve"> | </w:t>
            </w:r>
            <w:hyperlink r:id="rId7" w:history="1">
              <w:r>
                <w:rPr>
                  <w:b w:val="0"/>
                  <w:bCs w:val="0"/>
                  <w:i w:val="0"/>
                  <w:iCs w:val="0"/>
                  <w:smallCaps w:val="0"/>
                  <w:color w:val="0563C1"/>
                  <w:u w:val="single" w:color="0563C1"/>
                </w:rPr>
                <w:t>info@shiphelp.org</w:t>
              </w:r>
            </w:hyperlink>
            <w:r>
              <w:rPr>
                <w:b w:val="0"/>
                <w:bCs w:val="0"/>
                <w:i w:val="0"/>
                <w:iCs w:val="0"/>
                <w:smallCaps w:val="0"/>
                <w:color w:val="0563C1"/>
                <w:u w:val="single" w:color="0563C1"/>
              </w:rPr>
              <w:t xml:space="preserve"> </w:t>
            </w:r>
            <w:r>
              <w:rPr>
                <w:b w:val="0"/>
                <w:bCs w:val="0"/>
                <w:i w:val="0"/>
                <w:iCs w:val="0"/>
                <w:smallCaps w:val="0"/>
                <w:color w:val="0563C1"/>
                <w:u w:val="single" w:color="0563C1"/>
              </w:rPr>
              <w:br/>
            </w:r>
            <w:r>
              <w:rPr>
                <w:b w:val="0"/>
                <w:bCs w:val="0"/>
                <w:i w:val="0"/>
                <w:iCs w:val="0"/>
                <w:smallCaps w:val="0"/>
                <w:color w:val="000000"/>
              </w:rPr>
              <w:t xml:space="preserve">SMP National Resource Center: 877-808-2468 | </w:t>
            </w:r>
            <w:hyperlink r:id="rId8" w:history="1">
              <w:r>
                <w:rPr>
                  <w:b w:val="0"/>
                  <w:bCs w:val="0"/>
                  <w:i w:val="0"/>
                  <w:iCs w:val="0"/>
                  <w:smallCaps w:val="0"/>
                  <w:color w:val="0563C1"/>
                  <w:u w:val="single" w:color="0563C1"/>
                </w:rPr>
                <w:t>www.smpresource.org</w:t>
              </w:r>
            </w:hyperlink>
            <w:r>
              <w:rPr>
                <w:b w:val="0"/>
                <w:bCs w:val="0"/>
                <w:i w:val="0"/>
                <w:iCs w:val="0"/>
                <w:smallCaps w:val="0"/>
                <w:color w:val="000000"/>
              </w:rPr>
              <w:t xml:space="preserve"> | </w:t>
            </w:r>
            <w:hyperlink r:id="rId9" w:history="1">
              <w:r>
                <w:rPr>
                  <w:b w:val="0"/>
                  <w:bCs w:val="0"/>
                  <w:i w:val="0"/>
                  <w:iCs w:val="0"/>
                  <w:smallCaps w:val="0"/>
                  <w:color w:val="0563C1"/>
                  <w:u w:val="single" w:color="0563C1"/>
                </w:rPr>
                <w:t>info@smpresource.org</w:t>
              </w:r>
            </w:hyperlink>
          </w:p>
          <w:p>
            <w:pPr>
              <w:widowControl w:val="0"/>
              <w:spacing w:before="0" w:after="0"/>
              <w:ind w:left="220"/>
              <w:jc w:val="center"/>
              <w:rPr>
                <w:b w:val="0"/>
                <w:bCs w:val="0"/>
                <w:i w:val="0"/>
                <w:iCs w:val="0"/>
                <w:smallCaps w:val="0"/>
                <w:color w:val="000000"/>
              </w:rPr>
            </w:pPr>
            <w:r>
              <w:rPr>
                <w:b w:val="0"/>
                <w:bCs w:val="0"/>
                <w:i/>
                <w:iCs/>
                <w:smallCaps w:val="0"/>
                <w:color w:val="000000"/>
              </w:rPr>
              <w:t>© 202</w:t>
            </w:r>
            <w:r>
              <w:rPr>
                <w:b w:val="0"/>
                <w:bCs w:val="0"/>
                <w:i/>
                <w:iCs/>
                <w:smallCaps w:val="0"/>
                <w:color w:val="000000"/>
              </w:rPr>
              <w:t>2</w:t>
            </w:r>
            <w:r>
              <w:rPr>
                <w:b w:val="0"/>
                <w:bCs w:val="0"/>
                <w:i/>
                <w:iCs/>
                <w:smallCaps w:val="0"/>
                <w:color w:val="000000"/>
              </w:rPr>
              <w:t xml:space="preserve"> Medicare Rights Center | </w:t>
            </w:r>
            <w:hyperlink r:id="rId10" w:history="1">
              <w:r>
                <w:rPr>
                  <w:b w:val="0"/>
                  <w:bCs w:val="0"/>
                  <w:i/>
                  <w:iCs/>
                  <w:smallCaps w:val="0"/>
                  <w:color w:val="0563C1"/>
                  <w:u w:val="single" w:color="0563C1"/>
                </w:rPr>
                <w:t>www.medicareinteractive.org</w:t>
              </w:r>
            </w:hyperlink>
            <w:r>
              <w:rPr>
                <w:b w:val="0"/>
                <w:bCs w:val="0"/>
                <w:i/>
                <w:iCs/>
                <w:smallCaps w:val="0"/>
                <w:color w:val="000000"/>
              </w:rPr>
              <w:t xml:space="preserve">  </w:t>
            </w:r>
            <w:r>
              <w:rPr>
                <w:b w:val="0"/>
                <w:bCs w:val="0"/>
                <w:i/>
                <w:iCs/>
                <w:smallCaps w:val="0"/>
                <w:color w:val="000000"/>
              </w:rPr>
              <w:t xml:space="preserve">| </w:t>
            </w:r>
          </w:p>
          <w:p>
            <w:pPr>
              <w:widowControl w:val="0"/>
              <w:spacing w:before="0" w:after="0"/>
              <w:ind w:left="220"/>
              <w:jc w:val="center"/>
              <w:rPr>
                <w:b w:val="0"/>
                <w:bCs w:val="0"/>
                <w:i w:val="0"/>
                <w:iCs w:val="0"/>
                <w:smallCaps w:val="0"/>
                <w:color w:val="000000"/>
                <w:sz w:val="20"/>
                <w:szCs w:val="20"/>
              </w:rPr>
            </w:pPr>
          </w:p>
          <w:p>
            <w:pPr>
              <w:spacing w:before="0" w:after="0"/>
              <w:jc w:val="center"/>
              <w:rPr>
                <w:b w:val="0"/>
                <w:bCs w:val="0"/>
                <w:i w:val="0"/>
                <w:iCs w:val="0"/>
                <w:smallCaps w:val="0"/>
                <w:color w:val="000000"/>
              </w:rPr>
            </w:pPr>
            <w:r>
              <w:rPr>
                <w:b w:val="0"/>
                <w:bCs w:val="0"/>
                <w:i/>
                <w:iCs/>
                <w:smallCaps w:val="0"/>
                <w:color w:val="000000"/>
              </w:rPr>
              <w:t>The Medicare Rights Center is the author of portions of the content in these materials but is not responsible for any content not authored by the Medicare Rights Center. This document was supported, in part, by grant numbers 90SATC0002 and 90MPRC0002 from the Administration for Community Living (ACL), Department of Health and Human Services, Washington, D.C. 20201. Grantees undertaking projects under government sponsorship are encouraged to express freely their findings and conclusions. Points of view or opinions do not, therefore, necessarily represent official Administration for Community Living policy.</w:t>
            </w:r>
          </w:p>
        </w:tc>
      </w:tr>
    </w:tbl>
    <w:p>
      <w:pPr>
        <w:spacing w:before="0" w:after="0"/>
      </w:pPr>
    </w:p>
    <w:p>
      <w:pPr>
        <w:spacing w:before="0" w:after="0"/>
      </w:pPr>
    </w:p>
    <w:sectPr>
      <w:headerReference w:type="default" r:id="rId11"/>
      <w:footerReference w:type="default" r:id="rId12"/>
      <w:type w:val="nextPage"/>
      <w:pgSz w:w="12240" w:h="15840"/>
      <w:pgMar w:top="1903" w:right="720" w:bottom="374" w:left="720" w:header="708" w:footer="708"/>
      <w:cols w:space="708"/>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jc w:val="center"/>
      <w:rPr>
        <w:sz w:val="22"/>
        <w:szCs w:val="22"/>
      </w:rPr>
    </w:pPr>
    <w:r>
      <w:rPr>
        <w:sz w:val="22"/>
        <w:szCs w:val="22"/>
      </w:rPr>
      <w:t xml:space="preserve">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9</w:t>
    </w:r>
    <w:r>
      <w:rPr>
        <w:sz w:val="22"/>
        <w:szCs w:val="22"/>
      </w:rPr>
      <w:fldChar w:fldCharType="end"/>
    </w:r>
    <w:r>
      <w:rPr>
        <w:sz w:val="22"/>
        <w:szCs w:val="22"/>
      </w:rPr>
      <w:t xml:space="preserve"> of </w:t>
    </w:r>
    <w:r>
      <w:rPr>
        <w:sz w:val="22"/>
        <w:szCs w:val="22"/>
      </w:rPr>
      <w:fldChar w:fldCharType="begin"/>
    </w:r>
    <w:r>
      <w:rPr>
        <w:sz w:val="22"/>
        <w:szCs w:val="22"/>
      </w:rPr>
      <w:instrText xml:space="preserve"> NUMPAGES  \* Arabic  \* MERGEFORMAT </w:instrText>
    </w:r>
    <w:r>
      <w:rPr>
        <w:sz w:val="22"/>
        <w:szCs w:val="22"/>
      </w:rPr>
      <w:fldChar w:fldCharType="separate"/>
    </w:r>
    <w:r>
      <w:rPr>
        <w:sz w:val="22"/>
        <w:szCs w:val="22"/>
      </w:rPr>
      <w:t>9</w:t>
    </w:r>
    <w:r>
      <w:rPr>
        <w:sz w:val="22"/>
        <w:szCs w:val="22"/>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rPr>
        <w:sz w:val="22"/>
        <w:szCs w:val="22"/>
      </w:rPr>
    </w:pPr>
    <w:r>
      <w:rPr>
        <w:strike w:val="0"/>
        <w:sz w:val="22"/>
        <w:szCs w:val="22"/>
        <w:u w:val="none"/>
      </w:rPr>
      <w:drawing>
        <wp:anchor simplePos="0" relativeHeight="251658240" behindDoc="1" locked="0" layoutInCell="1" allowOverlap="1">
          <wp:simplePos x="0" y="0"/>
          <wp:positionH relativeFrom="margin">
            <wp:posOffset>1263650</wp:posOffset>
          </wp:positionH>
          <wp:positionV relativeFrom="paragraph">
            <wp:posOffset>-312293</wp:posOffset>
          </wp:positionV>
          <wp:extent cx="4333875" cy="8001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1"/>
                  <a:stretch>
                    <a:fillRect/>
                  </a:stretch>
                </pic:blipFill>
                <pic:spPr>
                  <a:xfrm>
                    <a:off x="0" y="0"/>
                    <a:ext cx="4333875" cy="8001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0" w:firstLine="0"/>
      </w:pPr>
      <w:rPr>
        <w:rFonts w:ascii="Noto Sans Symbols" w:eastAsia="Noto Sans Symbols" w:hAnsi="Noto Sans Symbols" w:cs="Noto Sans Symbols"/>
        <w:sz w:val="24"/>
        <w:szCs w:val="24"/>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o"/>
      <w:lvlJc w:val="left"/>
      <w:pPr>
        <w:ind w:left="720" w:hanging="360"/>
      </w:pPr>
      <w:rPr>
        <w:rFonts w:ascii="Courier New" w:hAnsi="Courier New"/>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start w:val="1"/>
      <w:numFmt w:val="bullet"/>
      <w:lvlText w:val=""/>
      <w:lvlJc w:val="left"/>
      <w:pPr>
        <w:ind w:left="720" w:hanging="360"/>
      </w:pPr>
      <w:rPr>
        <w:rFonts w:ascii="Symbol" w:hAnsi="Symbol"/>
        <w:b w:val="0"/>
        <w:bCs w:val="0"/>
      </w:rPr>
    </w:lvl>
    <w:lvl w:ilvl="1">
      <w:start w:val="1"/>
      <w:numFmt w:val="bullet"/>
      <w:lvlText w:val="o"/>
      <w:lvlJc w:val="left"/>
      <w:pPr>
        <w:ind w:left="1440" w:hanging="360"/>
      </w:pPr>
      <w:rPr>
        <w:rFonts w:ascii="Courier New" w:hAnsi="Courier New"/>
        <w:b w:val="0"/>
        <w:bCs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8"/>
    <w:multiLevelType w:val="hybridMultilevel"/>
    <w:tmpl w:val="00000008"/>
    <w:lvl w:ilvl="0">
      <w:start w:val="1"/>
      <w:numFmt w:val="bullet"/>
      <w:lvlText w:val=""/>
      <w:lvlJc w:val="left"/>
      <w:pPr>
        <w:ind w:left="720" w:hanging="360"/>
      </w:pPr>
      <w:rPr>
        <w:rFonts w:ascii="Symbol" w:hAnsi="Symbol"/>
        <w:b w:val="0"/>
        <w:bCs w:val="0"/>
      </w:rPr>
    </w:lvl>
    <w:lvl w:ilvl="1">
      <w:start w:val="1"/>
      <w:numFmt w:val="bullet"/>
      <w:lvlText w:val="o"/>
      <w:lvlJc w:val="left"/>
      <w:pPr>
        <w:ind w:left="1440" w:hanging="360"/>
      </w:pPr>
      <w:rPr>
        <w:rFonts w:ascii="Courier New" w:hAnsi="Courier New"/>
        <w:b w:val="0"/>
        <w:bCs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start w:val="1"/>
      <w:numFmt w:val="bullet"/>
      <w:lvlText w:val=""/>
      <w:lvlJc w:val="left"/>
      <w:pPr>
        <w:ind w:left="720" w:hanging="360"/>
      </w:pPr>
      <w:rPr>
        <w:rFonts w:ascii="Symbol" w:hAnsi="Symbol"/>
        <w:b w:val="0"/>
        <w:bCs w:val="0"/>
      </w:rPr>
    </w:lvl>
    <w:lvl w:ilvl="1">
      <w:start w:val="1"/>
      <w:numFmt w:val="bullet"/>
      <w:lvlText w:val="o"/>
      <w:lvlJc w:val="left"/>
      <w:pPr>
        <w:ind w:left="1440" w:hanging="360"/>
      </w:pPr>
      <w:rPr>
        <w:rFonts w:ascii="Courier New" w:hAnsi="Courier New"/>
        <w:b w:val="0"/>
        <w:bCs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rFonts w:ascii="Times New Roman" w:eastAsia="Times New Roman" w:hAnsi="Times New Roman" w:cs="Times New Roman"/>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w.medicareinteractive.org" TargetMode="External"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medicare.gov" TargetMode="External" /><Relationship Id="rId5" Type="http://schemas.openxmlformats.org/officeDocument/2006/relationships/hyperlink" Target="http://www.shiphelp.org" TargetMode="External" /><Relationship Id="rId6" Type="http://schemas.openxmlformats.org/officeDocument/2006/relationships/hyperlink" Target="http://www.smpresource.org/" TargetMode="External" /><Relationship Id="rId7" Type="http://schemas.openxmlformats.org/officeDocument/2006/relationships/hyperlink" Target="mailto:info@shiphelp.org" TargetMode="External" /><Relationship Id="rId8" Type="http://schemas.openxmlformats.org/officeDocument/2006/relationships/hyperlink" Target="http://www.smpresource.org" TargetMode="External" /><Relationship Id="rId9" Type="http://schemas.openxmlformats.org/officeDocument/2006/relationships/hyperlink" Target="mailto:info@smpresource.or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